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59B" w:rsidRPr="00BD692C" w:rsidRDefault="00B5259B" w:rsidP="00B5259B">
      <w:pPr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  <w:r w:rsidRPr="00BD692C"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  <w:t>муниципальное бюджетное общеобразовательное учреждение</w:t>
      </w:r>
    </w:p>
    <w:p w:rsidR="00B5259B" w:rsidRPr="00BD692C" w:rsidRDefault="00B5259B" w:rsidP="00B5259B">
      <w:pPr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  <w:r w:rsidRPr="00BD692C"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  <w:t xml:space="preserve"> «Средняя общеобразовательная школа №1»</w:t>
      </w:r>
    </w:p>
    <w:p w:rsidR="00B5259B" w:rsidRPr="00BD692C" w:rsidRDefault="00B5259B" w:rsidP="00B5259B">
      <w:pPr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</w:p>
    <w:tbl>
      <w:tblPr>
        <w:tblpPr w:leftFromText="180" w:rightFromText="180" w:vertAnchor="text" w:horzAnchor="margin" w:tblpXSpec="center" w:tblpY="213"/>
        <w:tblW w:w="0" w:type="auto"/>
        <w:tblLayout w:type="fixed"/>
        <w:tblLook w:val="0000" w:firstRow="0" w:lastRow="0" w:firstColumn="0" w:lastColumn="0" w:noHBand="0" w:noVBand="0"/>
      </w:tblPr>
      <w:tblGrid>
        <w:gridCol w:w="3420"/>
        <w:gridCol w:w="3060"/>
        <w:gridCol w:w="3600"/>
      </w:tblGrid>
      <w:tr w:rsidR="00B5259B" w:rsidRPr="00BD692C" w:rsidTr="00D56A4F">
        <w:trPr>
          <w:trHeight w:val="350"/>
        </w:trPr>
        <w:tc>
          <w:tcPr>
            <w:tcW w:w="3420" w:type="dxa"/>
            <w:shd w:val="clear" w:color="auto" w:fill="auto"/>
          </w:tcPr>
          <w:p w:rsidR="00B5259B" w:rsidRPr="00BD692C" w:rsidRDefault="00B5259B" w:rsidP="00D56A4F">
            <w:pPr>
              <w:suppressAutoHyphens/>
              <w:snapToGrid w:val="0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060" w:type="dxa"/>
            <w:shd w:val="clear" w:color="auto" w:fill="auto"/>
          </w:tcPr>
          <w:p w:rsidR="00B5259B" w:rsidRPr="00BD692C" w:rsidRDefault="00B5259B" w:rsidP="00D56A4F">
            <w:pPr>
              <w:suppressAutoHyphens/>
              <w:snapToGrid w:val="0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0" w:type="dxa"/>
            <w:shd w:val="clear" w:color="auto" w:fill="auto"/>
          </w:tcPr>
          <w:p w:rsidR="00B5259B" w:rsidRPr="00BD692C" w:rsidRDefault="00B5259B" w:rsidP="00D56A4F">
            <w:pPr>
              <w:suppressAutoHyphens/>
              <w:snapToGrid w:val="0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B5259B" w:rsidRPr="00BD692C" w:rsidTr="00D56A4F">
        <w:trPr>
          <w:trHeight w:val="400"/>
        </w:trPr>
        <w:tc>
          <w:tcPr>
            <w:tcW w:w="3420" w:type="dxa"/>
            <w:shd w:val="clear" w:color="auto" w:fill="auto"/>
          </w:tcPr>
          <w:p w:rsidR="00B5259B" w:rsidRPr="00BD692C" w:rsidRDefault="00B5259B" w:rsidP="00D56A4F">
            <w:pPr>
              <w:suppressAutoHyphens/>
              <w:snapToGrid w:val="0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060" w:type="dxa"/>
            <w:shd w:val="clear" w:color="auto" w:fill="auto"/>
          </w:tcPr>
          <w:p w:rsidR="00B5259B" w:rsidRPr="00BD692C" w:rsidRDefault="00B5259B" w:rsidP="00D56A4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B5259B" w:rsidRPr="00BD692C" w:rsidRDefault="00B5259B" w:rsidP="00D56A4F">
            <w:pPr>
              <w:suppressAutoHyphens/>
              <w:snapToGrid w:val="0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B5259B" w:rsidRPr="00BD692C" w:rsidTr="00D56A4F">
        <w:trPr>
          <w:trHeight w:val="400"/>
        </w:trPr>
        <w:tc>
          <w:tcPr>
            <w:tcW w:w="3420" w:type="dxa"/>
            <w:shd w:val="clear" w:color="auto" w:fill="auto"/>
          </w:tcPr>
          <w:p w:rsidR="00B5259B" w:rsidRPr="00BD692C" w:rsidRDefault="00B5259B" w:rsidP="00D56A4F">
            <w:pPr>
              <w:suppressAutoHyphens/>
              <w:snapToGrid w:val="0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060" w:type="dxa"/>
            <w:shd w:val="clear" w:color="auto" w:fill="auto"/>
          </w:tcPr>
          <w:p w:rsidR="00B5259B" w:rsidRPr="00BD692C" w:rsidRDefault="00B5259B" w:rsidP="00DB7FD9">
            <w:pPr>
              <w:suppressAutoHyphens/>
              <w:snapToGrid w:val="0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0" w:type="dxa"/>
            <w:shd w:val="clear" w:color="auto" w:fill="auto"/>
          </w:tcPr>
          <w:p w:rsidR="00B5259B" w:rsidRPr="00BD692C" w:rsidRDefault="00B5259B" w:rsidP="00D56A4F">
            <w:pPr>
              <w:suppressAutoHyphens/>
              <w:snapToGrid w:val="0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B5259B" w:rsidRPr="00BD692C" w:rsidTr="00D56A4F">
        <w:trPr>
          <w:trHeight w:val="201"/>
        </w:trPr>
        <w:tc>
          <w:tcPr>
            <w:tcW w:w="3420" w:type="dxa"/>
            <w:shd w:val="clear" w:color="auto" w:fill="auto"/>
          </w:tcPr>
          <w:p w:rsidR="00B5259B" w:rsidRPr="00BD692C" w:rsidRDefault="00B5259B" w:rsidP="00D56A4F">
            <w:pPr>
              <w:suppressAutoHyphens/>
              <w:snapToGrid w:val="0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060" w:type="dxa"/>
            <w:shd w:val="clear" w:color="auto" w:fill="auto"/>
          </w:tcPr>
          <w:p w:rsidR="00B5259B" w:rsidRPr="00BD692C" w:rsidRDefault="00B5259B" w:rsidP="00D56A4F">
            <w:pPr>
              <w:suppressAutoHyphens/>
              <w:snapToGrid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00" w:type="dxa"/>
            <w:shd w:val="clear" w:color="auto" w:fill="auto"/>
          </w:tcPr>
          <w:p w:rsidR="00B5259B" w:rsidRPr="00BD692C" w:rsidRDefault="00B5259B" w:rsidP="00D56A4F">
            <w:pPr>
              <w:suppressAutoHyphens/>
              <w:snapToGrid w:val="0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B5259B" w:rsidRPr="00BD692C" w:rsidRDefault="00B5259B" w:rsidP="00B5259B">
      <w:pPr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</w:p>
    <w:p w:rsidR="00B5259B" w:rsidRPr="00BD692C" w:rsidRDefault="00B5259B" w:rsidP="00B5259B">
      <w:pPr>
        <w:shd w:val="clear" w:color="auto" w:fill="FFFFFF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5259B" w:rsidRDefault="003879EB" w:rsidP="003879EB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bCs/>
          <w:color w:val="000000"/>
          <w:sz w:val="48"/>
          <w:szCs w:val="44"/>
        </w:rPr>
      </w:pPr>
      <w:r w:rsidRPr="003879EB">
        <w:rPr>
          <w:rFonts w:ascii="Times New Roman" w:hAnsi="Times New Roman"/>
          <w:b/>
          <w:bCs/>
          <w:color w:val="000000"/>
          <w:sz w:val="48"/>
          <w:szCs w:val="44"/>
        </w:rPr>
        <w:t>Календарно-тематическое</w:t>
      </w:r>
    </w:p>
    <w:p w:rsidR="003879EB" w:rsidRPr="003879EB" w:rsidRDefault="003879EB" w:rsidP="00B5259B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48"/>
          <w:szCs w:val="44"/>
        </w:rPr>
      </w:pPr>
      <w:r>
        <w:rPr>
          <w:rFonts w:ascii="Times New Roman" w:hAnsi="Times New Roman"/>
          <w:b/>
          <w:bCs/>
          <w:color w:val="000000"/>
          <w:sz w:val="48"/>
          <w:szCs w:val="44"/>
        </w:rPr>
        <w:t>планирование по физике</w:t>
      </w:r>
    </w:p>
    <w:p w:rsidR="00B5259B" w:rsidRPr="00BD692C" w:rsidRDefault="003879EB" w:rsidP="00B5259B">
      <w:pPr>
        <w:spacing w:after="6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9А</w:t>
      </w:r>
      <w:r w:rsidR="00B5259B" w:rsidRPr="00BD692C">
        <w:rPr>
          <w:rFonts w:ascii="Times New Roman" w:hAnsi="Times New Roman"/>
          <w:b/>
          <w:sz w:val="36"/>
          <w:szCs w:val="36"/>
        </w:rPr>
        <w:t xml:space="preserve">, </w:t>
      </w:r>
      <w:r>
        <w:rPr>
          <w:rFonts w:ascii="Times New Roman" w:hAnsi="Times New Roman"/>
          <w:b/>
          <w:sz w:val="36"/>
          <w:szCs w:val="36"/>
        </w:rPr>
        <w:t>9</w:t>
      </w:r>
      <w:proofErr w:type="gramStart"/>
      <w:r>
        <w:rPr>
          <w:rFonts w:ascii="Times New Roman" w:hAnsi="Times New Roman"/>
          <w:b/>
          <w:sz w:val="36"/>
          <w:szCs w:val="36"/>
        </w:rPr>
        <w:t xml:space="preserve"> Б</w:t>
      </w:r>
      <w:proofErr w:type="gramEnd"/>
      <w:r w:rsidR="00B5259B" w:rsidRPr="00BD692C">
        <w:rPr>
          <w:rFonts w:ascii="Times New Roman" w:hAnsi="Times New Roman"/>
          <w:b/>
          <w:sz w:val="36"/>
          <w:szCs w:val="36"/>
        </w:rPr>
        <w:t xml:space="preserve"> классы </w:t>
      </w:r>
    </w:p>
    <w:p w:rsidR="00B5259B" w:rsidRPr="00BD692C" w:rsidRDefault="00B5259B" w:rsidP="00B5259B">
      <w:pPr>
        <w:spacing w:before="20" w:after="20" w:line="360" w:lineRule="auto"/>
        <w:rPr>
          <w:rFonts w:ascii="Times New Roman" w:hAnsi="Times New Roman"/>
          <w:color w:val="000000"/>
          <w:sz w:val="36"/>
          <w:szCs w:val="36"/>
        </w:rPr>
      </w:pPr>
    </w:p>
    <w:p w:rsidR="00B5259B" w:rsidRPr="00BD692C" w:rsidRDefault="00B5259B" w:rsidP="00B5259B">
      <w:pPr>
        <w:spacing w:before="20" w:after="20"/>
        <w:rPr>
          <w:rFonts w:ascii="Times New Roman" w:hAnsi="Times New Roman"/>
          <w:color w:val="000000"/>
          <w:sz w:val="32"/>
          <w:szCs w:val="32"/>
        </w:rPr>
      </w:pPr>
    </w:p>
    <w:p w:rsidR="00B5259B" w:rsidRPr="00BD692C" w:rsidRDefault="00B5259B" w:rsidP="00B5259B">
      <w:pPr>
        <w:spacing w:after="60"/>
        <w:jc w:val="center"/>
        <w:rPr>
          <w:rFonts w:ascii="Times New Roman" w:hAnsi="Times New Roman"/>
          <w:b/>
          <w:sz w:val="36"/>
          <w:szCs w:val="36"/>
        </w:rPr>
      </w:pPr>
    </w:p>
    <w:p w:rsidR="00B5259B" w:rsidRPr="00BD692C" w:rsidRDefault="00B5259B" w:rsidP="00B5259B">
      <w:pPr>
        <w:spacing w:after="60"/>
        <w:jc w:val="center"/>
        <w:rPr>
          <w:rFonts w:ascii="Times New Roman" w:hAnsi="Times New Roman"/>
          <w:b/>
          <w:sz w:val="32"/>
          <w:szCs w:val="32"/>
        </w:rPr>
      </w:pPr>
    </w:p>
    <w:p w:rsidR="00B5259B" w:rsidRPr="00BD692C" w:rsidRDefault="003879EB" w:rsidP="003879EB">
      <w:pPr>
        <w:spacing w:after="60"/>
        <w:ind w:left="4248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Составитель</w:t>
      </w:r>
    </w:p>
    <w:p w:rsidR="00B5259B" w:rsidRPr="00BD692C" w:rsidRDefault="00B5259B" w:rsidP="00B5259B">
      <w:pPr>
        <w:spacing w:after="60"/>
        <w:ind w:left="4248"/>
        <w:jc w:val="right"/>
        <w:rPr>
          <w:rFonts w:ascii="Times New Roman" w:hAnsi="Times New Roman"/>
          <w:sz w:val="32"/>
          <w:szCs w:val="32"/>
        </w:rPr>
      </w:pPr>
      <w:r w:rsidRPr="00BD692C">
        <w:rPr>
          <w:rFonts w:ascii="Times New Roman" w:hAnsi="Times New Roman"/>
          <w:sz w:val="32"/>
          <w:szCs w:val="32"/>
        </w:rPr>
        <w:t xml:space="preserve"> ___________    Иванова И.В.</w:t>
      </w:r>
    </w:p>
    <w:p w:rsidR="00B5259B" w:rsidRPr="00BD692C" w:rsidRDefault="00B5259B" w:rsidP="00B5259B">
      <w:pPr>
        <w:spacing w:after="60"/>
        <w:ind w:left="4248"/>
        <w:jc w:val="right"/>
        <w:rPr>
          <w:rFonts w:ascii="Times New Roman" w:hAnsi="Times New Roman"/>
          <w:sz w:val="32"/>
          <w:szCs w:val="32"/>
        </w:rPr>
      </w:pPr>
    </w:p>
    <w:p w:rsidR="00B5259B" w:rsidRPr="00BD692C" w:rsidRDefault="00B5259B" w:rsidP="00B5259B">
      <w:pPr>
        <w:spacing w:after="60"/>
        <w:ind w:left="4248"/>
        <w:jc w:val="right"/>
        <w:rPr>
          <w:rFonts w:ascii="Times New Roman" w:hAnsi="Times New Roman"/>
          <w:sz w:val="32"/>
          <w:szCs w:val="32"/>
        </w:rPr>
      </w:pPr>
    </w:p>
    <w:p w:rsidR="00B5259B" w:rsidRPr="00BD692C" w:rsidRDefault="00B5259B" w:rsidP="00B5259B">
      <w:pPr>
        <w:spacing w:after="60"/>
        <w:ind w:left="4248"/>
        <w:jc w:val="right"/>
        <w:rPr>
          <w:rFonts w:ascii="Times New Roman" w:hAnsi="Times New Roman"/>
          <w:sz w:val="32"/>
          <w:szCs w:val="32"/>
        </w:rPr>
      </w:pPr>
    </w:p>
    <w:p w:rsidR="00B5259B" w:rsidRPr="00BD692C" w:rsidRDefault="00B5259B" w:rsidP="00B5259B">
      <w:pPr>
        <w:spacing w:after="60"/>
        <w:ind w:left="4248"/>
        <w:jc w:val="right"/>
        <w:rPr>
          <w:rFonts w:ascii="Times New Roman" w:hAnsi="Times New Roman"/>
          <w:sz w:val="32"/>
          <w:szCs w:val="32"/>
        </w:rPr>
      </w:pPr>
    </w:p>
    <w:p w:rsidR="00B5259B" w:rsidRPr="00BD692C" w:rsidRDefault="00B5259B" w:rsidP="00B5259B">
      <w:pPr>
        <w:spacing w:after="60"/>
        <w:ind w:left="4248"/>
        <w:jc w:val="right"/>
        <w:rPr>
          <w:rFonts w:ascii="Times New Roman" w:hAnsi="Times New Roman"/>
          <w:sz w:val="32"/>
          <w:szCs w:val="32"/>
        </w:rPr>
      </w:pPr>
    </w:p>
    <w:p w:rsidR="00B5259B" w:rsidRPr="00BD692C" w:rsidRDefault="00B5259B" w:rsidP="00B5259B">
      <w:pPr>
        <w:spacing w:after="60"/>
        <w:ind w:left="4248"/>
        <w:jc w:val="right"/>
        <w:rPr>
          <w:rFonts w:ascii="Times New Roman" w:hAnsi="Times New Roman"/>
          <w:sz w:val="32"/>
          <w:szCs w:val="32"/>
        </w:rPr>
      </w:pPr>
    </w:p>
    <w:p w:rsidR="00B5259B" w:rsidRPr="00BD692C" w:rsidRDefault="00B5259B" w:rsidP="00B5259B">
      <w:pPr>
        <w:spacing w:after="60"/>
        <w:ind w:left="4248"/>
        <w:jc w:val="right"/>
        <w:rPr>
          <w:rFonts w:ascii="Times New Roman" w:hAnsi="Times New Roman"/>
          <w:sz w:val="32"/>
          <w:szCs w:val="32"/>
        </w:rPr>
      </w:pPr>
    </w:p>
    <w:p w:rsidR="00B5259B" w:rsidRPr="00BD692C" w:rsidRDefault="00B5259B" w:rsidP="00B5259B">
      <w:pPr>
        <w:spacing w:after="60"/>
        <w:ind w:left="4248"/>
        <w:jc w:val="right"/>
        <w:rPr>
          <w:rFonts w:ascii="Times New Roman" w:hAnsi="Times New Roman"/>
          <w:sz w:val="32"/>
          <w:szCs w:val="32"/>
        </w:rPr>
      </w:pPr>
    </w:p>
    <w:p w:rsidR="00B675B1" w:rsidRPr="00F034C6" w:rsidRDefault="00E17394" w:rsidP="00F034C6">
      <w:pPr>
        <w:spacing w:after="60"/>
        <w:rPr>
          <w:rFonts w:ascii="Times New Roman" w:hAnsi="Times New Roman"/>
          <w:b/>
          <w:sz w:val="32"/>
          <w:szCs w:val="36"/>
        </w:rPr>
      </w:pPr>
      <w:r w:rsidRPr="00457E56">
        <w:rPr>
          <w:rFonts w:ascii="Times New Roman" w:hAnsi="Times New Roman"/>
          <w:b/>
          <w:sz w:val="32"/>
          <w:szCs w:val="36"/>
        </w:rPr>
        <w:t xml:space="preserve">                               </w:t>
      </w:r>
      <w:r w:rsidR="00A46BDB" w:rsidRPr="00457E56">
        <w:rPr>
          <w:rFonts w:ascii="Times New Roman" w:hAnsi="Times New Roman"/>
          <w:b/>
          <w:sz w:val="32"/>
          <w:szCs w:val="36"/>
        </w:rPr>
        <w:t xml:space="preserve">      </w:t>
      </w:r>
      <w:r w:rsidR="00B5259B" w:rsidRPr="00BA51D4">
        <w:rPr>
          <w:rFonts w:ascii="Times New Roman" w:hAnsi="Times New Roman"/>
          <w:b/>
          <w:sz w:val="32"/>
          <w:szCs w:val="36"/>
        </w:rPr>
        <w:t>201</w:t>
      </w:r>
      <w:r w:rsidR="00B5259B" w:rsidRPr="003879EB">
        <w:rPr>
          <w:rFonts w:ascii="Times New Roman" w:hAnsi="Times New Roman"/>
          <w:b/>
          <w:sz w:val="32"/>
          <w:szCs w:val="36"/>
        </w:rPr>
        <w:t>5</w:t>
      </w:r>
      <w:r w:rsidR="00004823" w:rsidRPr="00BA51D4">
        <w:rPr>
          <w:rFonts w:ascii="Times New Roman" w:hAnsi="Times New Roman"/>
          <w:b/>
          <w:sz w:val="32"/>
          <w:szCs w:val="36"/>
        </w:rPr>
        <w:t>-</w:t>
      </w:r>
      <w:r w:rsidR="00B5259B" w:rsidRPr="00BA51D4">
        <w:rPr>
          <w:rFonts w:ascii="Times New Roman" w:hAnsi="Times New Roman"/>
          <w:b/>
          <w:sz w:val="32"/>
          <w:szCs w:val="36"/>
        </w:rPr>
        <w:t xml:space="preserve"> 201</w:t>
      </w:r>
      <w:r w:rsidR="00B5259B" w:rsidRPr="003879EB">
        <w:rPr>
          <w:rFonts w:ascii="Times New Roman" w:hAnsi="Times New Roman"/>
          <w:b/>
          <w:sz w:val="32"/>
          <w:szCs w:val="36"/>
        </w:rPr>
        <w:t>6</w:t>
      </w:r>
      <w:r w:rsidR="00B5259B" w:rsidRPr="00BA51D4">
        <w:rPr>
          <w:rFonts w:ascii="Times New Roman" w:hAnsi="Times New Roman"/>
          <w:b/>
          <w:sz w:val="32"/>
          <w:szCs w:val="36"/>
        </w:rPr>
        <w:t xml:space="preserve"> учебный год</w:t>
      </w:r>
    </w:p>
    <w:p w:rsidR="00457E56" w:rsidRDefault="00457E56" w:rsidP="00A1534C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D3EBE" w:rsidRPr="00807719" w:rsidRDefault="00F737D4" w:rsidP="00A1534C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807719">
        <w:rPr>
          <w:rFonts w:ascii="Times New Roman" w:hAnsi="Times New Roman"/>
          <w:b/>
          <w:sz w:val="28"/>
          <w:szCs w:val="28"/>
          <w:lang w:eastAsia="ru-RU"/>
        </w:rPr>
        <w:lastRenderedPageBreak/>
        <w:t>Изменения, внесённые в авторскую программу</w:t>
      </w:r>
      <w:r w:rsidR="009D3EBE" w:rsidRPr="00807719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9D3EBE" w:rsidRPr="00A76918" w:rsidRDefault="00F737D4" w:rsidP="00F034C6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58" w:after="0" w:line="240" w:lineRule="auto"/>
        <w:ind w:right="163"/>
        <w:jc w:val="both"/>
        <w:rPr>
          <w:rFonts w:ascii="Times New Roman" w:hAnsi="Times New Roman"/>
          <w:sz w:val="24"/>
          <w:szCs w:val="24"/>
        </w:rPr>
      </w:pPr>
      <w:proofErr w:type="gramStart"/>
      <w:r w:rsidRPr="00F737D4">
        <w:rPr>
          <w:rFonts w:ascii="Times New Roman" w:hAnsi="Times New Roman"/>
          <w:iCs/>
          <w:color w:val="000000"/>
          <w:spacing w:val="-5"/>
          <w:sz w:val="24"/>
        </w:rPr>
        <w:t>В связи с тем, что учебно-календарным графиком образовательного учреждения предусмотрено 34 учебных недели, а учебно-тематическим планом  используемой авторской программы  предусмотрено 70 учебных часов в год в объеме 2 часа в неделю</w:t>
      </w:r>
      <w:r w:rsidR="00324EA9">
        <w:rPr>
          <w:rFonts w:ascii="Times New Roman" w:hAnsi="Times New Roman"/>
          <w:iCs/>
          <w:color w:val="000000"/>
          <w:spacing w:val="-5"/>
          <w:sz w:val="24"/>
        </w:rPr>
        <w:t xml:space="preserve">, </w:t>
      </w:r>
      <w:r w:rsidR="009D3EBE">
        <w:rPr>
          <w:rFonts w:ascii="Times New Roman" w:hAnsi="Times New Roman"/>
          <w:iCs/>
          <w:color w:val="000000"/>
          <w:spacing w:val="-5"/>
          <w:sz w:val="24"/>
        </w:rPr>
        <w:t>н</w:t>
      </w:r>
      <w:r w:rsidRPr="00F737D4">
        <w:rPr>
          <w:rFonts w:ascii="Times New Roman" w:hAnsi="Times New Roman"/>
          <w:iCs/>
          <w:color w:val="000000"/>
          <w:spacing w:val="-5"/>
          <w:sz w:val="24"/>
        </w:rPr>
        <w:t>а ведение физики в 9 классе, в данную рабочую программу внесены следующие изменения</w:t>
      </w:r>
      <w:r w:rsidR="009D3EBE" w:rsidRPr="00A76918">
        <w:rPr>
          <w:rFonts w:ascii="Times New Roman" w:hAnsi="Times New Roman"/>
          <w:sz w:val="24"/>
          <w:szCs w:val="24"/>
        </w:rPr>
        <w:t>, не превышающие допустимые нормы, с учетом  особенности класса  и потребностей  учащихся.</w:t>
      </w:r>
      <w:proofErr w:type="gramEnd"/>
    </w:p>
    <w:p w:rsidR="00F737D4" w:rsidRPr="00944972" w:rsidRDefault="009D3EBE" w:rsidP="00F034C6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iCs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-5"/>
          <w:sz w:val="24"/>
          <w:szCs w:val="24"/>
        </w:rPr>
        <w:t>В</w:t>
      </w:r>
      <w:r w:rsidR="000D6694" w:rsidRPr="000D6694">
        <w:rPr>
          <w:rFonts w:ascii="Times New Roman" w:hAnsi="Times New Roman"/>
          <w:iCs/>
          <w:color w:val="000000"/>
          <w:spacing w:val="-5"/>
          <w:sz w:val="24"/>
          <w:szCs w:val="24"/>
        </w:rPr>
        <w:t xml:space="preserve"> выбранной последовательной поурочной модели планирования  в 9 классе количество часов с 70 в год сокращено до 68  ч за счет уменьшения  </w:t>
      </w:r>
      <w:r w:rsidR="00944972" w:rsidRPr="000D6694">
        <w:rPr>
          <w:rFonts w:ascii="Times New Roman" w:hAnsi="Times New Roman"/>
          <w:iCs/>
          <w:color w:val="000000"/>
          <w:spacing w:val="-5"/>
          <w:sz w:val="24"/>
          <w:szCs w:val="24"/>
        </w:rPr>
        <w:t>учебно</w:t>
      </w:r>
      <w:r w:rsidR="00944972">
        <w:rPr>
          <w:rFonts w:ascii="Times New Roman" w:hAnsi="Times New Roman"/>
          <w:iCs/>
          <w:color w:val="000000"/>
          <w:spacing w:val="-5"/>
          <w:sz w:val="24"/>
          <w:szCs w:val="24"/>
        </w:rPr>
        <w:t>го</w:t>
      </w:r>
      <w:r w:rsidR="00944972" w:rsidRPr="000D6694">
        <w:rPr>
          <w:rFonts w:ascii="Times New Roman" w:hAnsi="Times New Roman"/>
          <w:iCs/>
          <w:color w:val="000000"/>
          <w:spacing w:val="-5"/>
          <w:sz w:val="24"/>
          <w:szCs w:val="24"/>
        </w:rPr>
        <w:t xml:space="preserve"> врем</w:t>
      </w:r>
      <w:r w:rsidR="00944972">
        <w:rPr>
          <w:rFonts w:ascii="Times New Roman" w:hAnsi="Times New Roman"/>
          <w:iCs/>
          <w:color w:val="000000"/>
          <w:spacing w:val="-5"/>
          <w:sz w:val="24"/>
          <w:szCs w:val="24"/>
        </w:rPr>
        <w:t>ени на повторение курса физики 9 класса</w:t>
      </w:r>
      <w:r w:rsidR="000D6694" w:rsidRPr="000D6694">
        <w:rPr>
          <w:rFonts w:ascii="Times New Roman" w:hAnsi="Times New Roman"/>
          <w:iCs/>
          <w:color w:val="000000"/>
          <w:spacing w:val="-5"/>
          <w:sz w:val="24"/>
          <w:szCs w:val="24"/>
        </w:rPr>
        <w:t xml:space="preserve">, оставшиеся часы которого отведены на итоговое повторение: 9 класс – </w:t>
      </w:r>
      <w:r w:rsidR="00944972">
        <w:rPr>
          <w:rFonts w:ascii="Times New Roman" w:hAnsi="Times New Roman"/>
          <w:iCs/>
          <w:color w:val="000000"/>
          <w:spacing w:val="-5"/>
          <w:sz w:val="24"/>
          <w:szCs w:val="24"/>
        </w:rPr>
        <w:t>1</w:t>
      </w:r>
      <w:r w:rsidR="000D6694" w:rsidRPr="000D6694">
        <w:rPr>
          <w:rFonts w:ascii="Times New Roman" w:hAnsi="Times New Roman"/>
          <w:iCs/>
          <w:color w:val="000000"/>
          <w:spacing w:val="-5"/>
          <w:sz w:val="24"/>
          <w:szCs w:val="24"/>
        </w:rPr>
        <w:t xml:space="preserve"> ч. </w:t>
      </w:r>
      <w:r w:rsidR="00944972">
        <w:rPr>
          <w:rFonts w:ascii="Times New Roman" w:hAnsi="Times New Roman"/>
          <w:iCs/>
          <w:color w:val="000000"/>
          <w:spacing w:val="-5"/>
          <w:sz w:val="24"/>
          <w:szCs w:val="24"/>
        </w:rPr>
        <w:t>,3ч. внесены в резерв.</w:t>
      </w:r>
    </w:p>
    <w:p w:rsidR="007839B5" w:rsidRDefault="00944972" w:rsidP="00F034C6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З</w:t>
      </w:r>
      <w:r w:rsidR="00F737D4" w:rsidRPr="00F737D4">
        <w:rPr>
          <w:rFonts w:ascii="Times New Roman" w:hAnsi="Times New Roman"/>
          <w:sz w:val="24"/>
          <w:szCs w:val="28"/>
          <w:lang w:eastAsia="ru-RU"/>
        </w:rPr>
        <w:t>а счет резерва учебного времени добавлен 1 час на изучение главы «</w:t>
      </w:r>
      <w:r w:rsidRPr="00944972">
        <w:rPr>
          <w:rFonts w:ascii="Times New Roman" w:hAnsi="Times New Roman"/>
          <w:sz w:val="24"/>
          <w:szCs w:val="28"/>
        </w:rPr>
        <w:t>Электромагнитное поле. Электромагнитные колебания и волны</w:t>
      </w:r>
      <w:r w:rsidR="00F737D4" w:rsidRPr="00F737D4">
        <w:rPr>
          <w:rFonts w:ascii="Times New Roman" w:hAnsi="Times New Roman"/>
          <w:sz w:val="24"/>
          <w:szCs w:val="28"/>
          <w:lang w:eastAsia="ru-RU"/>
        </w:rPr>
        <w:t>»</w:t>
      </w:r>
      <w:r>
        <w:rPr>
          <w:rFonts w:ascii="Times New Roman" w:hAnsi="Times New Roman"/>
          <w:sz w:val="24"/>
          <w:szCs w:val="28"/>
          <w:lang w:eastAsia="ru-RU"/>
        </w:rPr>
        <w:t>.</w:t>
      </w:r>
    </w:p>
    <w:p w:rsidR="001B14DB" w:rsidRDefault="001B14DB" w:rsidP="00B675B1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807719" w:rsidRPr="00362A22" w:rsidRDefault="00807719" w:rsidP="00B675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2A22" w:rsidRPr="00807719" w:rsidRDefault="00362A22" w:rsidP="00D87A54">
      <w:pPr>
        <w:jc w:val="center"/>
        <w:rPr>
          <w:rFonts w:ascii="Times New Roman" w:hAnsi="Times New Roman"/>
          <w:b/>
          <w:sz w:val="28"/>
          <w:szCs w:val="28"/>
        </w:rPr>
      </w:pPr>
      <w:r w:rsidRPr="00E354BD">
        <w:rPr>
          <w:rFonts w:ascii="Times New Roman" w:hAnsi="Times New Roman"/>
          <w:b/>
          <w:sz w:val="28"/>
          <w:szCs w:val="28"/>
        </w:rPr>
        <w:t>Перечень контрольных работ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  <w:gridCol w:w="1418"/>
      </w:tblGrid>
      <w:tr w:rsidR="00362A22" w:rsidTr="0054491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22" w:rsidRPr="00362A22" w:rsidRDefault="00362A22" w:rsidP="00A153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62A22">
              <w:rPr>
                <w:rFonts w:ascii="Times New Roman" w:hAnsi="Times New Roman"/>
                <w:sz w:val="24"/>
                <w:szCs w:val="28"/>
              </w:rPr>
              <w:t>Тема контрольной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22" w:rsidRPr="00362A22" w:rsidRDefault="00362A22" w:rsidP="00B675B1">
            <w:pPr>
              <w:rPr>
                <w:rFonts w:ascii="Times New Roman" w:hAnsi="Times New Roman"/>
                <w:sz w:val="28"/>
                <w:szCs w:val="28"/>
              </w:rPr>
            </w:pPr>
            <w:r w:rsidRPr="00362A22">
              <w:rPr>
                <w:rFonts w:ascii="Times New Roman" w:hAnsi="Times New Roman"/>
                <w:sz w:val="24"/>
                <w:szCs w:val="28"/>
              </w:rPr>
              <w:t>Даты проведения</w:t>
            </w:r>
          </w:p>
        </w:tc>
      </w:tr>
      <w:tr w:rsidR="00362A22" w:rsidTr="0054491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BB" w:rsidRDefault="00362A22" w:rsidP="00B675B1">
            <w:pPr>
              <w:pStyle w:val="a4"/>
              <w:spacing w:before="0" w:beforeAutospacing="0" w:after="0" w:afterAutospacing="0"/>
              <w:textAlignment w:val="top"/>
            </w:pPr>
            <w:r w:rsidRPr="00362A22">
              <w:rPr>
                <w:szCs w:val="28"/>
              </w:rPr>
              <w:t xml:space="preserve">Контрольная работа №1: </w:t>
            </w:r>
            <w:r w:rsidR="00DD63BB">
              <w:t>Кинематика материальной точки</w:t>
            </w:r>
          </w:p>
          <w:p w:rsidR="00362A22" w:rsidRPr="00362A22" w:rsidRDefault="00362A22" w:rsidP="00B675B1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22" w:rsidRPr="00836440" w:rsidRDefault="00E10CAA" w:rsidP="00B675B1">
            <w:pPr>
              <w:rPr>
                <w:sz w:val="28"/>
                <w:szCs w:val="28"/>
                <w:lang w:val="en-US"/>
              </w:rPr>
            </w:pPr>
            <w:r w:rsidRPr="00AB6630">
              <w:rPr>
                <w:rFonts w:ascii="Times New Roman" w:hAnsi="Times New Roman"/>
                <w:b/>
                <w:bCs/>
                <w:iCs/>
              </w:rPr>
              <w:t>0</w:t>
            </w:r>
            <w:r w:rsidR="00836440">
              <w:rPr>
                <w:rFonts w:ascii="Times New Roman" w:hAnsi="Times New Roman"/>
                <w:b/>
                <w:bCs/>
                <w:iCs/>
                <w:lang w:val="en-US"/>
              </w:rPr>
              <w:t>1</w:t>
            </w:r>
            <w:r w:rsidRPr="00AB6630">
              <w:rPr>
                <w:rFonts w:ascii="Times New Roman" w:hAnsi="Times New Roman"/>
                <w:b/>
                <w:bCs/>
                <w:iCs/>
              </w:rPr>
              <w:t>.</w:t>
            </w:r>
            <w:r w:rsidR="00836440">
              <w:rPr>
                <w:rFonts w:ascii="Times New Roman" w:hAnsi="Times New Roman"/>
                <w:b/>
                <w:bCs/>
                <w:iCs/>
                <w:lang w:val="en-US"/>
              </w:rPr>
              <w:t>10</w:t>
            </w:r>
          </w:p>
        </w:tc>
      </w:tr>
      <w:tr w:rsidR="00362A22" w:rsidTr="0054491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BB" w:rsidRDefault="00362A22" w:rsidP="00B675B1">
            <w:pPr>
              <w:pStyle w:val="a4"/>
              <w:spacing w:before="0" w:beforeAutospacing="0" w:after="0" w:afterAutospacing="0"/>
              <w:textAlignment w:val="top"/>
            </w:pPr>
            <w:r w:rsidRPr="00362A22">
              <w:rPr>
                <w:szCs w:val="28"/>
              </w:rPr>
              <w:t>Контрольная работа №2:</w:t>
            </w:r>
            <w:r w:rsidR="00DD63BB">
              <w:t>Законы динамики</w:t>
            </w:r>
          </w:p>
          <w:p w:rsidR="00362A22" w:rsidRPr="00362A22" w:rsidRDefault="00362A22" w:rsidP="00B675B1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22" w:rsidRDefault="00E10CAA" w:rsidP="00B675B1">
            <w:pPr>
              <w:rPr>
                <w:sz w:val="28"/>
                <w:szCs w:val="28"/>
              </w:rPr>
            </w:pPr>
            <w:r w:rsidRPr="00AB6630">
              <w:rPr>
                <w:rFonts w:ascii="Times New Roman" w:hAnsi="Times New Roman"/>
                <w:b/>
                <w:bCs/>
                <w:iCs/>
              </w:rPr>
              <w:t>18.11</w:t>
            </w:r>
          </w:p>
        </w:tc>
      </w:tr>
      <w:tr w:rsidR="00362A22" w:rsidTr="0054491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22" w:rsidRPr="00362A22" w:rsidRDefault="00362A22" w:rsidP="00B675B1">
            <w:pPr>
              <w:rPr>
                <w:rFonts w:ascii="Times New Roman" w:hAnsi="Times New Roman"/>
                <w:sz w:val="24"/>
                <w:szCs w:val="28"/>
              </w:rPr>
            </w:pPr>
            <w:r w:rsidRPr="00362A22">
              <w:rPr>
                <w:rFonts w:ascii="Times New Roman" w:hAnsi="Times New Roman"/>
                <w:sz w:val="24"/>
                <w:szCs w:val="28"/>
              </w:rPr>
              <w:t>Контрольная работа №</w:t>
            </w:r>
            <w:r w:rsidR="001949A6">
              <w:rPr>
                <w:rFonts w:ascii="Times New Roman" w:hAnsi="Times New Roman"/>
                <w:sz w:val="24"/>
                <w:szCs w:val="28"/>
              </w:rPr>
              <w:t>3</w:t>
            </w:r>
            <w:r w:rsidRPr="00362A22">
              <w:rPr>
                <w:rFonts w:ascii="Times New Roman" w:hAnsi="Times New Roman"/>
                <w:sz w:val="24"/>
                <w:szCs w:val="28"/>
              </w:rPr>
              <w:t xml:space="preserve">: Законы </w:t>
            </w:r>
            <w:r w:rsidR="007B2229">
              <w:rPr>
                <w:rFonts w:ascii="Times New Roman" w:hAnsi="Times New Roman"/>
                <w:sz w:val="24"/>
                <w:szCs w:val="28"/>
              </w:rPr>
              <w:t>сохранен</w:t>
            </w:r>
            <w:r w:rsidRPr="00362A22">
              <w:rPr>
                <w:rFonts w:ascii="Times New Roman" w:hAnsi="Times New Roman"/>
                <w:sz w:val="24"/>
                <w:szCs w:val="28"/>
              </w:rPr>
              <w:t>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22" w:rsidRDefault="00E10CAA" w:rsidP="00B675B1">
            <w:pPr>
              <w:rPr>
                <w:sz w:val="28"/>
                <w:szCs w:val="28"/>
              </w:rPr>
            </w:pPr>
            <w:r w:rsidRPr="00AB6630">
              <w:rPr>
                <w:rFonts w:ascii="Times New Roman" w:hAnsi="Times New Roman"/>
                <w:b/>
                <w:bCs/>
                <w:iCs/>
              </w:rPr>
              <w:t>03.12</w:t>
            </w:r>
          </w:p>
        </w:tc>
      </w:tr>
      <w:tr w:rsidR="00362A22" w:rsidTr="0054491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22" w:rsidRPr="00362A22" w:rsidRDefault="00362A22" w:rsidP="00B675B1">
            <w:pPr>
              <w:rPr>
                <w:rFonts w:ascii="Times New Roman" w:hAnsi="Times New Roman"/>
                <w:sz w:val="24"/>
                <w:szCs w:val="28"/>
              </w:rPr>
            </w:pPr>
            <w:r w:rsidRPr="00362A22">
              <w:rPr>
                <w:rFonts w:ascii="Times New Roman" w:hAnsi="Times New Roman"/>
                <w:sz w:val="24"/>
                <w:szCs w:val="28"/>
              </w:rPr>
              <w:t>Контрольная работа №</w:t>
            </w:r>
            <w:r w:rsidR="001949A6">
              <w:rPr>
                <w:rFonts w:ascii="Times New Roman" w:hAnsi="Times New Roman"/>
                <w:sz w:val="24"/>
                <w:szCs w:val="28"/>
              </w:rPr>
              <w:t>4</w:t>
            </w:r>
            <w:r w:rsidRPr="00362A22">
              <w:rPr>
                <w:rFonts w:ascii="Times New Roman" w:hAnsi="Times New Roman"/>
                <w:sz w:val="24"/>
                <w:szCs w:val="28"/>
              </w:rPr>
              <w:t>: Механические колебания и волны. Звук.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22" w:rsidRDefault="00E10CAA" w:rsidP="00B675B1">
            <w:pPr>
              <w:rPr>
                <w:sz w:val="28"/>
                <w:szCs w:val="28"/>
              </w:rPr>
            </w:pPr>
            <w:r w:rsidRPr="00AB6630">
              <w:rPr>
                <w:rFonts w:ascii="Times New Roman" w:hAnsi="Times New Roman"/>
                <w:b/>
                <w:bCs/>
                <w:iCs/>
              </w:rPr>
              <w:t>21.01</w:t>
            </w:r>
          </w:p>
        </w:tc>
      </w:tr>
      <w:tr w:rsidR="00362A22" w:rsidTr="0054491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29" w:rsidRDefault="00362A22" w:rsidP="00B675B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62A22">
              <w:rPr>
                <w:rFonts w:ascii="Times New Roman" w:hAnsi="Times New Roman"/>
                <w:sz w:val="24"/>
                <w:szCs w:val="28"/>
              </w:rPr>
              <w:t>Контрольная работа №</w:t>
            </w:r>
            <w:r w:rsidR="001949A6">
              <w:rPr>
                <w:rFonts w:ascii="Times New Roman" w:hAnsi="Times New Roman"/>
                <w:sz w:val="24"/>
                <w:szCs w:val="28"/>
              </w:rPr>
              <w:t>5</w:t>
            </w:r>
            <w:r w:rsidRPr="00362A22">
              <w:rPr>
                <w:rFonts w:ascii="Times New Roman" w:hAnsi="Times New Roman"/>
                <w:sz w:val="24"/>
                <w:szCs w:val="28"/>
              </w:rPr>
              <w:t xml:space="preserve">: </w:t>
            </w:r>
            <w:r w:rsidR="007B2229" w:rsidRPr="00DA7607">
              <w:rPr>
                <w:rFonts w:ascii="Times New Roman" w:hAnsi="Times New Roman"/>
                <w:sz w:val="24"/>
                <w:szCs w:val="28"/>
              </w:rPr>
              <w:t>Электромагнитное поле. Электромагнитные</w:t>
            </w:r>
          </w:p>
          <w:p w:rsidR="00362A22" w:rsidRPr="00362A22" w:rsidRDefault="007B2229" w:rsidP="00B675B1">
            <w:pPr>
              <w:rPr>
                <w:rFonts w:ascii="Times New Roman" w:hAnsi="Times New Roman"/>
                <w:sz w:val="24"/>
                <w:szCs w:val="28"/>
              </w:rPr>
            </w:pPr>
            <w:r w:rsidRPr="00DA7607">
              <w:rPr>
                <w:rFonts w:ascii="Times New Roman" w:hAnsi="Times New Roman"/>
                <w:sz w:val="24"/>
                <w:szCs w:val="28"/>
              </w:rPr>
              <w:t>колебания и волны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22" w:rsidRDefault="00E10CAA" w:rsidP="00B675B1">
            <w:pPr>
              <w:rPr>
                <w:sz w:val="28"/>
                <w:szCs w:val="28"/>
              </w:rPr>
            </w:pPr>
            <w:r w:rsidRPr="00AB6630">
              <w:rPr>
                <w:rFonts w:ascii="Times New Roman" w:hAnsi="Times New Roman"/>
                <w:b/>
                <w:bCs/>
                <w:iCs/>
              </w:rPr>
              <w:t>31.0</w:t>
            </w:r>
            <w:r w:rsidR="00737FC7">
              <w:rPr>
                <w:rFonts w:ascii="Times New Roman" w:hAnsi="Times New Roman"/>
                <w:b/>
                <w:bCs/>
                <w:iCs/>
              </w:rPr>
              <w:t>3</w:t>
            </w:r>
          </w:p>
        </w:tc>
      </w:tr>
      <w:tr w:rsidR="00362A22" w:rsidTr="0054491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22" w:rsidRPr="00362A22" w:rsidRDefault="00362A22" w:rsidP="00B675B1">
            <w:pPr>
              <w:rPr>
                <w:rFonts w:ascii="Times New Roman" w:hAnsi="Times New Roman"/>
                <w:sz w:val="24"/>
                <w:szCs w:val="28"/>
              </w:rPr>
            </w:pPr>
            <w:r w:rsidRPr="00362A22">
              <w:rPr>
                <w:rFonts w:ascii="Times New Roman" w:hAnsi="Times New Roman"/>
                <w:sz w:val="24"/>
                <w:szCs w:val="28"/>
              </w:rPr>
              <w:t>Контрольная работа №</w:t>
            </w:r>
            <w:r w:rsidR="001949A6">
              <w:rPr>
                <w:rFonts w:ascii="Times New Roman" w:hAnsi="Times New Roman"/>
                <w:sz w:val="24"/>
                <w:szCs w:val="28"/>
              </w:rPr>
              <w:t>6</w:t>
            </w:r>
            <w:r w:rsidRPr="00362A22">
              <w:rPr>
                <w:rFonts w:ascii="Times New Roman" w:hAnsi="Times New Roman"/>
                <w:sz w:val="24"/>
                <w:szCs w:val="28"/>
              </w:rPr>
              <w:t>: Строение атома и атомного ядра. Использование энергии атомных ядер.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22" w:rsidRDefault="00EA7AEC" w:rsidP="00B675B1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11.05</w:t>
            </w:r>
          </w:p>
        </w:tc>
      </w:tr>
    </w:tbl>
    <w:p w:rsidR="00607714" w:rsidRDefault="00F20BDA" w:rsidP="00B675B1">
      <w:pPr>
        <w:rPr>
          <w:rFonts w:ascii="Times New Roman" w:hAnsi="Times New Roman"/>
          <w:sz w:val="24"/>
          <w:szCs w:val="24"/>
        </w:rPr>
      </w:pPr>
      <w:r w:rsidRPr="00362A22">
        <w:rPr>
          <w:rFonts w:ascii="Times New Roman" w:hAnsi="Times New Roman"/>
          <w:sz w:val="24"/>
          <w:szCs w:val="24"/>
        </w:rPr>
        <w:t xml:space="preserve">     Кроме того, в ходе изучения данного курса физики проводятся  тестовые и самостоятельные работы, занимающие  небольшую часть урока (от </w:t>
      </w:r>
      <w:r w:rsidR="002A2E4E">
        <w:rPr>
          <w:rFonts w:ascii="Times New Roman" w:hAnsi="Times New Roman"/>
          <w:sz w:val="24"/>
          <w:szCs w:val="24"/>
        </w:rPr>
        <w:t xml:space="preserve">8 </w:t>
      </w:r>
      <w:r w:rsidRPr="00362A22">
        <w:rPr>
          <w:rFonts w:ascii="Times New Roman" w:hAnsi="Times New Roman"/>
          <w:sz w:val="24"/>
          <w:szCs w:val="24"/>
        </w:rPr>
        <w:t>до20 минут)</w:t>
      </w:r>
      <w:r w:rsidR="00E2161C" w:rsidRPr="00362A22">
        <w:rPr>
          <w:rFonts w:ascii="Times New Roman" w:hAnsi="Times New Roman"/>
          <w:sz w:val="24"/>
          <w:szCs w:val="24"/>
        </w:rPr>
        <w:t>.</w:t>
      </w:r>
    </w:p>
    <w:p w:rsidR="001949A6" w:rsidRPr="00E354BD" w:rsidRDefault="001949A6" w:rsidP="00B675B1">
      <w:pPr>
        <w:shd w:val="clear" w:color="auto" w:fill="FFFFFF"/>
        <w:rPr>
          <w:rFonts w:ascii="Times New Roman" w:hAnsi="Times New Roman"/>
          <w:b/>
          <w:i/>
          <w:iCs/>
          <w:color w:val="000000"/>
          <w:sz w:val="24"/>
          <w:szCs w:val="28"/>
        </w:rPr>
      </w:pPr>
      <w:r w:rsidRPr="00E354BD">
        <w:rPr>
          <w:rFonts w:ascii="Times New Roman" w:hAnsi="Times New Roman"/>
          <w:b/>
          <w:bCs/>
          <w:color w:val="000000"/>
          <w:sz w:val="24"/>
          <w:szCs w:val="28"/>
        </w:rPr>
        <w:t>Перечень лабораторных работ.</w:t>
      </w:r>
    </w:p>
    <w:tbl>
      <w:tblPr>
        <w:tblpPr w:leftFromText="180" w:rightFromText="180" w:vertAnchor="text" w:horzAnchor="margin" w:tblpY="99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  <w:gridCol w:w="1418"/>
      </w:tblGrid>
      <w:tr w:rsidR="001949A6" w:rsidRPr="001949A6" w:rsidTr="008508EC">
        <w:trPr>
          <w:trHeight w:val="547"/>
        </w:trPr>
        <w:tc>
          <w:tcPr>
            <w:tcW w:w="8613" w:type="dxa"/>
          </w:tcPr>
          <w:p w:rsidR="001949A6" w:rsidRPr="001949A6" w:rsidRDefault="001949A6" w:rsidP="00B675B1">
            <w:pPr>
              <w:pStyle w:val="21"/>
              <w:spacing w:after="0" w:line="240" w:lineRule="auto"/>
              <w:ind w:left="0"/>
              <w:rPr>
                <w:bCs/>
                <w:szCs w:val="28"/>
              </w:rPr>
            </w:pPr>
            <w:r w:rsidRPr="001949A6">
              <w:rPr>
                <w:bCs/>
                <w:szCs w:val="28"/>
              </w:rPr>
              <w:t>Лабораторные работы по физике</w:t>
            </w:r>
          </w:p>
          <w:p w:rsidR="001949A6" w:rsidRPr="001949A6" w:rsidRDefault="001949A6" w:rsidP="00B675B1">
            <w:pPr>
              <w:pStyle w:val="21"/>
              <w:spacing w:after="0" w:line="240" w:lineRule="auto"/>
              <w:ind w:left="0"/>
              <w:rPr>
                <w:szCs w:val="28"/>
              </w:rPr>
            </w:pPr>
          </w:p>
        </w:tc>
        <w:tc>
          <w:tcPr>
            <w:tcW w:w="1418" w:type="dxa"/>
          </w:tcPr>
          <w:p w:rsidR="001949A6" w:rsidRPr="001949A6" w:rsidRDefault="001949A6" w:rsidP="00B675B1">
            <w:pPr>
              <w:rPr>
                <w:rFonts w:ascii="Times New Roman" w:hAnsi="Times New Roman"/>
                <w:sz w:val="24"/>
                <w:szCs w:val="28"/>
              </w:rPr>
            </w:pPr>
            <w:r w:rsidRPr="001949A6">
              <w:rPr>
                <w:rFonts w:ascii="Times New Roman" w:hAnsi="Times New Roman"/>
                <w:sz w:val="24"/>
                <w:szCs w:val="28"/>
              </w:rPr>
              <w:t>Даты проведения</w:t>
            </w:r>
          </w:p>
        </w:tc>
      </w:tr>
      <w:tr w:rsidR="001949A6" w:rsidRPr="001949A6" w:rsidTr="008508EC">
        <w:trPr>
          <w:trHeight w:val="235"/>
        </w:trPr>
        <w:tc>
          <w:tcPr>
            <w:tcW w:w="8613" w:type="dxa"/>
          </w:tcPr>
          <w:p w:rsidR="001949A6" w:rsidRPr="001949A6" w:rsidRDefault="001949A6" w:rsidP="00B675B1">
            <w:pPr>
              <w:ind w:left="360" w:hanging="360"/>
              <w:rPr>
                <w:rFonts w:ascii="Times New Roman" w:hAnsi="Times New Roman"/>
                <w:sz w:val="24"/>
                <w:szCs w:val="28"/>
              </w:rPr>
            </w:pPr>
            <w:r w:rsidRPr="001949A6">
              <w:rPr>
                <w:rFonts w:ascii="Times New Roman" w:hAnsi="Times New Roman"/>
                <w:sz w:val="24"/>
                <w:szCs w:val="28"/>
              </w:rPr>
              <w:t>Лабораторная работа 1: Исследование равноускоренного движения без начальной скорости.</w:t>
            </w:r>
          </w:p>
        </w:tc>
        <w:tc>
          <w:tcPr>
            <w:tcW w:w="1418" w:type="dxa"/>
            <w:vAlign w:val="center"/>
          </w:tcPr>
          <w:p w:rsidR="001949A6" w:rsidRPr="001949A6" w:rsidRDefault="00E10CAA" w:rsidP="00B675B1">
            <w:pPr>
              <w:rPr>
                <w:rFonts w:ascii="Times New Roman" w:hAnsi="Times New Roman"/>
                <w:sz w:val="24"/>
                <w:szCs w:val="28"/>
              </w:rPr>
            </w:pPr>
            <w:r w:rsidRPr="00AB6630">
              <w:rPr>
                <w:rFonts w:ascii="Times New Roman" w:hAnsi="Times New Roman"/>
                <w:b/>
                <w:bCs/>
                <w:iCs/>
              </w:rPr>
              <w:t>23.09</w:t>
            </w:r>
          </w:p>
        </w:tc>
      </w:tr>
      <w:tr w:rsidR="001949A6" w:rsidRPr="001949A6" w:rsidTr="008508EC">
        <w:trPr>
          <w:trHeight w:val="174"/>
        </w:trPr>
        <w:tc>
          <w:tcPr>
            <w:tcW w:w="8613" w:type="dxa"/>
          </w:tcPr>
          <w:p w:rsidR="001949A6" w:rsidRPr="001949A6" w:rsidRDefault="001949A6" w:rsidP="00B675B1">
            <w:pPr>
              <w:ind w:left="360" w:hanging="360"/>
              <w:rPr>
                <w:rFonts w:ascii="Times New Roman" w:hAnsi="Times New Roman"/>
                <w:sz w:val="24"/>
                <w:szCs w:val="28"/>
              </w:rPr>
            </w:pPr>
            <w:r w:rsidRPr="001949A6">
              <w:rPr>
                <w:rFonts w:ascii="Times New Roman" w:hAnsi="Times New Roman"/>
                <w:sz w:val="24"/>
                <w:szCs w:val="28"/>
              </w:rPr>
              <w:t xml:space="preserve">Лабораторная работа 2: </w:t>
            </w:r>
            <w:r w:rsidR="007659A0" w:rsidRPr="00DD63BB">
              <w:rPr>
                <w:rFonts w:ascii="Times New Roman" w:hAnsi="Times New Roman"/>
                <w:sz w:val="24"/>
                <w:szCs w:val="28"/>
              </w:rPr>
              <w:t>Исследование свободного падения тел</w:t>
            </w:r>
          </w:p>
        </w:tc>
        <w:tc>
          <w:tcPr>
            <w:tcW w:w="1418" w:type="dxa"/>
            <w:vAlign w:val="center"/>
          </w:tcPr>
          <w:p w:rsidR="001949A6" w:rsidRPr="001949A6" w:rsidRDefault="00E10CAA" w:rsidP="00B675B1">
            <w:pPr>
              <w:rPr>
                <w:rFonts w:ascii="Times New Roman" w:hAnsi="Times New Roman"/>
                <w:sz w:val="24"/>
                <w:szCs w:val="28"/>
              </w:rPr>
            </w:pPr>
            <w:r w:rsidRPr="00AB6630">
              <w:rPr>
                <w:rFonts w:ascii="Times New Roman" w:hAnsi="Times New Roman"/>
                <w:b/>
                <w:bCs/>
                <w:iCs/>
              </w:rPr>
              <w:t>22.10</w:t>
            </w:r>
          </w:p>
        </w:tc>
      </w:tr>
      <w:tr w:rsidR="001949A6" w:rsidRPr="001949A6" w:rsidTr="008508EC">
        <w:trPr>
          <w:trHeight w:val="334"/>
        </w:trPr>
        <w:tc>
          <w:tcPr>
            <w:tcW w:w="8613" w:type="dxa"/>
          </w:tcPr>
          <w:p w:rsidR="001949A6" w:rsidRPr="001949A6" w:rsidRDefault="001949A6" w:rsidP="00B675B1">
            <w:pPr>
              <w:ind w:left="360" w:hanging="360"/>
              <w:rPr>
                <w:rFonts w:ascii="Times New Roman" w:hAnsi="Times New Roman"/>
                <w:sz w:val="24"/>
                <w:szCs w:val="28"/>
              </w:rPr>
            </w:pPr>
            <w:r w:rsidRPr="001949A6">
              <w:rPr>
                <w:rFonts w:ascii="Times New Roman" w:hAnsi="Times New Roman"/>
                <w:sz w:val="24"/>
                <w:szCs w:val="28"/>
              </w:rPr>
              <w:t>Лабораторная работа 3:</w:t>
            </w:r>
            <w:r w:rsidRPr="001949A6">
              <w:rPr>
                <w:rFonts w:ascii="Times New Roman" w:hAnsi="Times New Roman"/>
                <w:bCs/>
                <w:iCs/>
                <w:sz w:val="24"/>
                <w:szCs w:val="28"/>
              </w:rPr>
              <w:t xml:space="preserve"> Исследование зависимости периода колебаний пружинного маятника от массы груза и жесткости пружины</w:t>
            </w:r>
          </w:p>
        </w:tc>
        <w:tc>
          <w:tcPr>
            <w:tcW w:w="1418" w:type="dxa"/>
            <w:vAlign w:val="center"/>
          </w:tcPr>
          <w:p w:rsidR="001949A6" w:rsidRPr="001949A6" w:rsidRDefault="00E10CAA" w:rsidP="00B675B1">
            <w:pPr>
              <w:rPr>
                <w:rFonts w:ascii="Times New Roman" w:hAnsi="Times New Roman"/>
                <w:sz w:val="24"/>
                <w:szCs w:val="28"/>
              </w:rPr>
            </w:pPr>
            <w:r w:rsidRPr="00AB6630">
              <w:rPr>
                <w:rFonts w:ascii="Times New Roman" w:hAnsi="Times New Roman"/>
                <w:b/>
                <w:bCs/>
                <w:iCs/>
              </w:rPr>
              <w:t>16.12</w:t>
            </w:r>
          </w:p>
        </w:tc>
      </w:tr>
      <w:tr w:rsidR="001949A6" w:rsidRPr="001949A6" w:rsidTr="008508EC">
        <w:trPr>
          <w:trHeight w:val="361"/>
        </w:trPr>
        <w:tc>
          <w:tcPr>
            <w:tcW w:w="8613" w:type="dxa"/>
          </w:tcPr>
          <w:p w:rsidR="001949A6" w:rsidRPr="001949A6" w:rsidRDefault="001949A6" w:rsidP="00B675B1">
            <w:pPr>
              <w:ind w:left="360" w:hanging="360"/>
              <w:rPr>
                <w:rFonts w:ascii="Times New Roman" w:hAnsi="Times New Roman"/>
                <w:sz w:val="24"/>
                <w:szCs w:val="28"/>
              </w:rPr>
            </w:pPr>
            <w:r w:rsidRPr="001949A6">
              <w:rPr>
                <w:rFonts w:ascii="Times New Roman" w:hAnsi="Times New Roman"/>
                <w:sz w:val="24"/>
                <w:szCs w:val="28"/>
              </w:rPr>
              <w:lastRenderedPageBreak/>
              <w:t>Лабораторная работа 4: Исследование зависимости периода и частоты свободных колебаний нитяного маятника от длины нити</w:t>
            </w:r>
          </w:p>
        </w:tc>
        <w:tc>
          <w:tcPr>
            <w:tcW w:w="1418" w:type="dxa"/>
            <w:vAlign w:val="center"/>
          </w:tcPr>
          <w:p w:rsidR="001949A6" w:rsidRPr="001949A6" w:rsidRDefault="00E10CAA" w:rsidP="00B675B1">
            <w:pPr>
              <w:rPr>
                <w:rFonts w:ascii="Times New Roman" w:hAnsi="Times New Roman"/>
                <w:sz w:val="24"/>
                <w:szCs w:val="28"/>
              </w:rPr>
            </w:pPr>
            <w:r w:rsidRPr="00AB6630">
              <w:rPr>
                <w:rFonts w:ascii="Times New Roman" w:hAnsi="Times New Roman"/>
                <w:b/>
                <w:bCs/>
                <w:iCs/>
              </w:rPr>
              <w:t>1</w:t>
            </w:r>
            <w:r>
              <w:rPr>
                <w:rFonts w:ascii="Times New Roman" w:hAnsi="Times New Roman"/>
                <w:b/>
                <w:bCs/>
                <w:iCs/>
                <w:lang w:val="en-US"/>
              </w:rPr>
              <w:t>7</w:t>
            </w:r>
            <w:r w:rsidRPr="00AB6630">
              <w:rPr>
                <w:rFonts w:ascii="Times New Roman" w:hAnsi="Times New Roman"/>
                <w:b/>
                <w:bCs/>
                <w:iCs/>
              </w:rPr>
              <w:t>.12</w:t>
            </w:r>
          </w:p>
        </w:tc>
      </w:tr>
      <w:tr w:rsidR="001949A6" w:rsidRPr="001949A6" w:rsidTr="008508EC">
        <w:trPr>
          <w:trHeight w:val="344"/>
        </w:trPr>
        <w:tc>
          <w:tcPr>
            <w:tcW w:w="8613" w:type="dxa"/>
          </w:tcPr>
          <w:p w:rsidR="001949A6" w:rsidRPr="001949A6" w:rsidRDefault="001949A6" w:rsidP="00B675B1">
            <w:pPr>
              <w:ind w:left="360" w:hanging="360"/>
              <w:rPr>
                <w:rFonts w:ascii="Times New Roman" w:hAnsi="Times New Roman"/>
                <w:sz w:val="24"/>
                <w:szCs w:val="28"/>
              </w:rPr>
            </w:pPr>
            <w:r w:rsidRPr="001949A6">
              <w:rPr>
                <w:rFonts w:ascii="Times New Roman" w:hAnsi="Times New Roman"/>
                <w:sz w:val="24"/>
                <w:szCs w:val="28"/>
              </w:rPr>
              <w:t>Лабораторная работа 5: Изучение явления электромагнитной индукции</w:t>
            </w:r>
          </w:p>
        </w:tc>
        <w:tc>
          <w:tcPr>
            <w:tcW w:w="1418" w:type="dxa"/>
            <w:vAlign w:val="center"/>
          </w:tcPr>
          <w:p w:rsidR="001949A6" w:rsidRPr="001949A6" w:rsidRDefault="00E10CAA" w:rsidP="00B675B1">
            <w:pPr>
              <w:rPr>
                <w:rFonts w:ascii="Times New Roman" w:hAnsi="Times New Roman"/>
                <w:sz w:val="24"/>
                <w:szCs w:val="28"/>
              </w:rPr>
            </w:pPr>
            <w:r w:rsidRPr="00AB6630">
              <w:rPr>
                <w:rFonts w:ascii="Times New Roman" w:hAnsi="Times New Roman"/>
                <w:b/>
                <w:bCs/>
                <w:iCs/>
              </w:rPr>
              <w:t>11.02</w:t>
            </w:r>
          </w:p>
        </w:tc>
      </w:tr>
      <w:tr w:rsidR="001949A6" w:rsidRPr="001949A6" w:rsidTr="008508EC">
        <w:trPr>
          <w:trHeight w:val="353"/>
        </w:trPr>
        <w:tc>
          <w:tcPr>
            <w:tcW w:w="8613" w:type="dxa"/>
          </w:tcPr>
          <w:p w:rsidR="001949A6" w:rsidRPr="001949A6" w:rsidRDefault="001949A6" w:rsidP="00B675B1">
            <w:pPr>
              <w:ind w:left="360" w:hanging="360"/>
              <w:rPr>
                <w:rFonts w:ascii="Times New Roman" w:hAnsi="Times New Roman"/>
                <w:sz w:val="24"/>
                <w:szCs w:val="28"/>
              </w:rPr>
            </w:pPr>
            <w:r w:rsidRPr="001949A6">
              <w:rPr>
                <w:rFonts w:ascii="Times New Roman" w:hAnsi="Times New Roman"/>
                <w:sz w:val="24"/>
                <w:szCs w:val="28"/>
              </w:rPr>
              <w:t>Лабораторная работа 6:</w:t>
            </w:r>
            <w:r w:rsidR="00DC460C">
              <w:rPr>
                <w:rFonts w:ascii="Times New Roman" w:hAnsi="Times New Roman"/>
                <w:bCs/>
                <w:iCs/>
                <w:sz w:val="24"/>
                <w:szCs w:val="28"/>
              </w:rPr>
              <w:t>Н</w:t>
            </w:r>
            <w:r w:rsidRPr="001949A6">
              <w:rPr>
                <w:rFonts w:ascii="Times New Roman" w:hAnsi="Times New Roman"/>
                <w:bCs/>
                <w:iCs/>
                <w:sz w:val="24"/>
                <w:szCs w:val="28"/>
              </w:rPr>
              <w:t>аблюдение сплошного и линейчатых спектров испускания</w:t>
            </w:r>
          </w:p>
        </w:tc>
        <w:tc>
          <w:tcPr>
            <w:tcW w:w="1418" w:type="dxa"/>
            <w:vAlign w:val="center"/>
          </w:tcPr>
          <w:p w:rsidR="001949A6" w:rsidRPr="001949A6" w:rsidRDefault="00E10CAA" w:rsidP="00B675B1">
            <w:pPr>
              <w:rPr>
                <w:rFonts w:ascii="Times New Roman" w:hAnsi="Times New Roman"/>
                <w:sz w:val="24"/>
                <w:szCs w:val="28"/>
              </w:rPr>
            </w:pPr>
            <w:r w:rsidRPr="00AB6630">
              <w:rPr>
                <w:rFonts w:ascii="Times New Roman" w:hAnsi="Times New Roman"/>
                <w:b/>
                <w:bCs/>
                <w:iCs/>
              </w:rPr>
              <w:t>17.03</w:t>
            </w:r>
          </w:p>
        </w:tc>
      </w:tr>
      <w:tr w:rsidR="001949A6" w:rsidRPr="001949A6" w:rsidTr="008508EC">
        <w:trPr>
          <w:trHeight w:val="318"/>
        </w:trPr>
        <w:tc>
          <w:tcPr>
            <w:tcW w:w="8613" w:type="dxa"/>
          </w:tcPr>
          <w:p w:rsidR="001949A6" w:rsidRPr="001949A6" w:rsidRDefault="001949A6" w:rsidP="00B675B1">
            <w:pPr>
              <w:ind w:left="360" w:hanging="360"/>
              <w:rPr>
                <w:rFonts w:ascii="Times New Roman" w:hAnsi="Times New Roman"/>
                <w:sz w:val="24"/>
                <w:szCs w:val="28"/>
              </w:rPr>
            </w:pPr>
            <w:r w:rsidRPr="001949A6">
              <w:rPr>
                <w:rFonts w:ascii="Times New Roman" w:hAnsi="Times New Roman"/>
                <w:sz w:val="24"/>
                <w:szCs w:val="28"/>
              </w:rPr>
              <w:t>Лабораторная работа 7:</w:t>
            </w:r>
            <w:r w:rsidR="007659A0" w:rsidRPr="001949A6">
              <w:rPr>
                <w:rFonts w:ascii="Times New Roman" w:hAnsi="Times New Roman"/>
                <w:sz w:val="24"/>
                <w:szCs w:val="28"/>
              </w:rPr>
              <w:t>Изучение треков заряженных частиц по готовым фотографиям</w:t>
            </w:r>
          </w:p>
        </w:tc>
        <w:tc>
          <w:tcPr>
            <w:tcW w:w="1418" w:type="dxa"/>
            <w:vAlign w:val="center"/>
          </w:tcPr>
          <w:p w:rsidR="001949A6" w:rsidRPr="001949A6" w:rsidRDefault="00E10CAA" w:rsidP="00B675B1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14.04</w:t>
            </w:r>
          </w:p>
        </w:tc>
      </w:tr>
      <w:tr w:rsidR="001949A6" w:rsidRPr="001949A6" w:rsidTr="008508EC">
        <w:trPr>
          <w:trHeight w:val="540"/>
        </w:trPr>
        <w:tc>
          <w:tcPr>
            <w:tcW w:w="8613" w:type="dxa"/>
          </w:tcPr>
          <w:p w:rsidR="001949A6" w:rsidRPr="001949A6" w:rsidRDefault="001949A6" w:rsidP="00B675B1">
            <w:pPr>
              <w:ind w:left="360" w:hanging="360"/>
              <w:rPr>
                <w:rFonts w:ascii="Times New Roman" w:hAnsi="Times New Roman"/>
                <w:sz w:val="24"/>
                <w:szCs w:val="28"/>
              </w:rPr>
            </w:pPr>
            <w:r w:rsidRPr="001949A6">
              <w:rPr>
                <w:rFonts w:ascii="Times New Roman" w:hAnsi="Times New Roman"/>
                <w:sz w:val="24"/>
                <w:szCs w:val="28"/>
              </w:rPr>
              <w:t xml:space="preserve">Лабораторная работа 8: </w:t>
            </w:r>
            <w:r w:rsidR="007659A0" w:rsidRPr="007659A0">
              <w:rPr>
                <w:rFonts w:ascii="Times New Roman" w:hAnsi="Times New Roman"/>
                <w:sz w:val="24"/>
                <w:szCs w:val="28"/>
              </w:rPr>
              <w:t>Изучение деления ядра атома урана по фотографии треков</w:t>
            </w:r>
          </w:p>
        </w:tc>
        <w:tc>
          <w:tcPr>
            <w:tcW w:w="1418" w:type="dxa"/>
            <w:vAlign w:val="center"/>
          </w:tcPr>
          <w:p w:rsidR="001949A6" w:rsidRPr="001949A6" w:rsidRDefault="00E10CAA" w:rsidP="00B675B1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27.04</w:t>
            </w:r>
          </w:p>
        </w:tc>
      </w:tr>
      <w:tr w:rsidR="001949A6" w:rsidRPr="001949A6" w:rsidTr="008508EC">
        <w:trPr>
          <w:trHeight w:val="306"/>
        </w:trPr>
        <w:tc>
          <w:tcPr>
            <w:tcW w:w="8613" w:type="dxa"/>
          </w:tcPr>
          <w:p w:rsidR="001949A6" w:rsidRPr="001949A6" w:rsidRDefault="001949A6" w:rsidP="00B675B1">
            <w:pPr>
              <w:ind w:left="360" w:hanging="360"/>
              <w:rPr>
                <w:rFonts w:ascii="Times New Roman" w:hAnsi="Times New Roman"/>
                <w:sz w:val="24"/>
                <w:szCs w:val="28"/>
              </w:rPr>
            </w:pPr>
            <w:r w:rsidRPr="001949A6">
              <w:rPr>
                <w:rFonts w:ascii="Times New Roman" w:hAnsi="Times New Roman"/>
                <w:sz w:val="24"/>
                <w:szCs w:val="28"/>
              </w:rPr>
              <w:t>Лабораторная работа 9:</w:t>
            </w:r>
            <w:r w:rsidRPr="001949A6">
              <w:rPr>
                <w:rFonts w:ascii="Times New Roman" w:hAnsi="Times New Roman"/>
                <w:bCs/>
                <w:iCs/>
                <w:sz w:val="24"/>
                <w:szCs w:val="28"/>
              </w:rPr>
              <w:t xml:space="preserve"> Измерение </w:t>
            </w:r>
            <w:r w:rsidR="00324EA9">
              <w:rPr>
                <w:rFonts w:ascii="Times New Roman" w:hAnsi="Times New Roman"/>
                <w:bCs/>
                <w:iCs/>
                <w:sz w:val="24"/>
                <w:szCs w:val="28"/>
              </w:rPr>
              <w:t xml:space="preserve">естественного радиационного </w:t>
            </w:r>
            <w:r w:rsidRPr="001949A6">
              <w:rPr>
                <w:rFonts w:ascii="Times New Roman" w:hAnsi="Times New Roman"/>
                <w:bCs/>
                <w:iCs/>
                <w:sz w:val="24"/>
                <w:szCs w:val="28"/>
              </w:rPr>
              <w:t>фона дозиметром.</w:t>
            </w:r>
          </w:p>
        </w:tc>
        <w:tc>
          <w:tcPr>
            <w:tcW w:w="1418" w:type="dxa"/>
            <w:vAlign w:val="center"/>
          </w:tcPr>
          <w:p w:rsidR="001949A6" w:rsidRPr="00EA7AEC" w:rsidRDefault="00E10CAA" w:rsidP="00B675B1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EA7AEC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04</w:t>
            </w:r>
            <w:r w:rsidR="00EA7AEC" w:rsidRPr="00EA7AEC">
              <w:rPr>
                <w:rFonts w:ascii="Times New Roman" w:hAnsi="Times New Roman"/>
                <w:b/>
                <w:sz w:val="24"/>
                <w:szCs w:val="28"/>
              </w:rPr>
              <w:t>.05</w:t>
            </w:r>
          </w:p>
        </w:tc>
      </w:tr>
    </w:tbl>
    <w:p w:rsidR="00807719" w:rsidRDefault="00807719" w:rsidP="00B675B1">
      <w:pPr>
        <w:pStyle w:val="a4"/>
        <w:spacing w:before="0" w:beforeAutospacing="0" w:after="0" w:afterAutospacing="0"/>
        <w:ind w:left="480"/>
        <w:textAlignment w:val="top"/>
        <w:rPr>
          <w:b/>
        </w:rPr>
      </w:pPr>
    </w:p>
    <w:p w:rsidR="001949A6" w:rsidRDefault="001949A6" w:rsidP="00B675B1">
      <w:pPr>
        <w:rPr>
          <w:rFonts w:ascii="Times New Roman" w:hAnsi="Times New Roman"/>
          <w:sz w:val="24"/>
          <w:szCs w:val="24"/>
        </w:rPr>
      </w:pPr>
    </w:p>
    <w:p w:rsidR="00E2161C" w:rsidRPr="00362A22" w:rsidRDefault="00E2161C" w:rsidP="00B675B1">
      <w:pPr>
        <w:rPr>
          <w:rFonts w:ascii="Times New Roman" w:hAnsi="Times New Roman"/>
          <w:sz w:val="24"/>
          <w:szCs w:val="24"/>
        </w:rPr>
      </w:pPr>
    </w:p>
    <w:tbl>
      <w:tblPr>
        <w:tblW w:w="1002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354"/>
        <w:gridCol w:w="2551"/>
        <w:gridCol w:w="1701"/>
        <w:gridCol w:w="1418"/>
      </w:tblGrid>
      <w:tr w:rsidR="00A1534C" w:rsidRPr="00362A22" w:rsidTr="00A1534C">
        <w:trPr>
          <w:trHeight w:val="918"/>
        </w:trPr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362A22" w:rsidRDefault="00A1534C" w:rsidP="00A15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A22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Тема</w:t>
            </w:r>
          </w:p>
          <w:p w:rsidR="00A1534C" w:rsidRPr="00362A22" w:rsidRDefault="00A1534C" w:rsidP="00A15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A22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362A22" w:rsidRDefault="00A1534C" w:rsidP="00A15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A22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Кол-во</w:t>
            </w:r>
          </w:p>
          <w:p w:rsidR="00A1534C" w:rsidRPr="00362A22" w:rsidRDefault="00A1534C" w:rsidP="00A15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A22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часов по программе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362A22" w:rsidRDefault="00A1534C" w:rsidP="00A15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62A22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Cs w:val="24"/>
                <w:lang w:eastAsia="ru-RU"/>
              </w:rPr>
              <w:t>Кол-во</w:t>
            </w:r>
          </w:p>
          <w:p w:rsidR="00A1534C" w:rsidRPr="00362A22" w:rsidRDefault="00A1534C" w:rsidP="00A15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62A22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Cs w:val="24"/>
                <w:lang w:eastAsia="ru-RU"/>
              </w:rPr>
              <w:t>лабораторных</w:t>
            </w:r>
          </w:p>
          <w:p w:rsidR="00A1534C" w:rsidRPr="00362A22" w:rsidRDefault="00A1534C" w:rsidP="00A15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62A22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Cs w:val="24"/>
                <w:lang w:eastAsia="ru-RU"/>
              </w:rPr>
              <w:t>работ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362A22" w:rsidRDefault="00A1534C" w:rsidP="00A15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62A22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Cs w:val="24"/>
                <w:lang w:eastAsia="ru-RU"/>
              </w:rPr>
              <w:t>Кол-во</w:t>
            </w:r>
          </w:p>
          <w:p w:rsidR="00A1534C" w:rsidRPr="00362A22" w:rsidRDefault="00A1534C" w:rsidP="00A15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362A22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Cs w:val="24"/>
                <w:lang w:eastAsia="ru-RU"/>
              </w:rPr>
              <w:t>контрольн</w:t>
            </w:r>
            <w:proofErr w:type="spellEnd"/>
            <w:r w:rsidRPr="00362A22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Cs w:val="24"/>
                <w:lang w:eastAsia="ru-RU"/>
              </w:rPr>
              <w:t>.</w:t>
            </w:r>
          </w:p>
          <w:p w:rsidR="00A1534C" w:rsidRPr="00362A22" w:rsidRDefault="00A1534C" w:rsidP="00A15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62A22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Cs w:val="24"/>
                <w:lang w:eastAsia="ru-RU"/>
              </w:rPr>
              <w:t>работ</w:t>
            </w:r>
          </w:p>
        </w:tc>
      </w:tr>
      <w:tr w:rsidR="00DC4520" w:rsidRPr="00362A22" w:rsidTr="00DC4520">
        <w:trPr>
          <w:trHeight w:val="918"/>
        </w:trPr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DC4520" w:rsidRPr="00362A22" w:rsidRDefault="00DC4520" w:rsidP="00B675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DC4520" w:rsidRPr="00362A22" w:rsidRDefault="00A302B3" w:rsidP="00B675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55.5pt;margin-top:-.45pt;width:0;height:293.75pt;z-index:251658240;mso-position-horizontal-relative:text;mso-position-vertical-relative:text" o:connectortype="straight"/>
              </w:pict>
            </w:r>
            <w:r w:rsidR="00DC4520" w:rsidRPr="00362A22">
              <w:rPr>
                <w:rFonts w:ascii="Times New Roman" w:hAnsi="Times New Roman"/>
                <w:sz w:val="24"/>
                <w:szCs w:val="24"/>
              </w:rPr>
              <w:t xml:space="preserve">Авторская     Рабочая       программа  </w:t>
            </w:r>
            <w:proofErr w:type="spellStart"/>
            <w:proofErr w:type="gramStart"/>
            <w:r w:rsidR="00DC4520" w:rsidRPr="00362A22">
              <w:rPr>
                <w:rFonts w:ascii="Times New Roman" w:hAnsi="Times New Roman"/>
                <w:sz w:val="24"/>
                <w:szCs w:val="24"/>
              </w:rPr>
              <w:t>программа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DC4520" w:rsidRPr="00362A22" w:rsidRDefault="00DC4520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DC4520" w:rsidRPr="00362A22" w:rsidRDefault="00DC4520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</w:tr>
      <w:tr w:rsidR="00A1534C" w:rsidRPr="00362A22" w:rsidTr="00A1534C">
        <w:trPr>
          <w:trHeight w:val="265"/>
        </w:trPr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362A22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A22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  </w:t>
            </w:r>
          </w:p>
          <w:p w:rsidR="00A1534C" w:rsidRPr="00362A22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A22">
              <w:rPr>
                <w:rFonts w:ascii="Times New Roman" w:eastAsia="Times New Roman" w:hAnsi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Введение </w:t>
            </w:r>
            <w:r w:rsidRPr="00362A22">
              <w:rPr>
                <w:rFonts w:ascii="Times New Roman" w:hAnsi="Times New Roman"/>
                <w:sz w:val="24"/>
                <w:szCs w:val="24"/>
              </w:rPr>
              <w:t>Законы взаимодействия и движения тел.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9D3EBE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3EBE">
              <w:rPr>
                <w:rFonts w:ascii="Times New Roman" w:eastAsia="Times New Roman" w:hAnsi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>26</w:t>
            </w:r>
            <w:r w:rsidR="00E17394">
              <w:rPr>
                <w:rFonts w:ascii="Times New Roman" w:eastAsia="Times New Roman" w:hAnsi="Times New Roman"/>
                <w:b/>
                <w:color w:val="000000" w:themeColor="text1"/>
                <w:kern w:val="24"/>
                <w:sz w:val="24"/>
                <w:szCs w:val="24"/>
                <w:lang w:val="en-US" w:eastAsia="ru-RU"/>
              </w:rPr>
              <w:t xml:space="preserve">                       </w:t>
            </w:r>
            <w:r w:rsidRPr="009D3EBE">
              <w:rPr>
                <w:rFonts w:ascii="Times New Roman" w:eastAsia="Times New Roman" w:hAnsi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9D3EBE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3EBE">
              <w:rPr>
                <w:rFonts w:ascii="Times New Roman" w:eastAsia="Times New Roman" w:hAnsi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      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9D3EBE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3EBE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       3</w:t>
            </w:r>
          </w:p>
        </w:tc>
      </w:tr>
      <w:tr w:rsidR="00A1534C" w:rsidRPr="00362A22" w:rsidTr="00A1534C">
        <w:trPr>
          <w:trHeight w:val="629"/>
        </w:trPr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362A22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A22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  </w:t>
            </w:r>
          </w:p>
          <w:p w:rsidR="00A1534C" w:rsidRPr="00362A22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A22">
              <w:rPr>
                <w:rFonts w:ascii="Times New Roman" w:hAnsi="Times New Roman"/>
                <w:sz w:val="24"/>
                <w:szCs w:val="24"/>
              </w:rPr>
              <w:t xml:space="preserve">Механические колебания и волны. Звук.     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9D3EBE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3EBE">
              <w:rPr>
                <w:rFonts w:ascii="Times New Roman" w:eastAsia="Times New Roman" w:hAnsi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  <w:r w:rsidR="00E17394">
              <w:rPr>
                <w:rFonts w:ascii="Times New Roman" w:eastAsia="Times New Roman" w:hAnsi="Times New Roman"/>
                <w:b/>
                <w:color w:val="000000" w:themeColor="text1"/>
                <w:kern w:val="24"/>
                <w:sz w:val="24"/>
                <w:szCs w:val="24"/>
                <w:lang w:val="en-US" w:eastAsia="ru-RU"/>
              </w:rPr>
              <w:t xml:space="preserve">                       </w:t>
            </w:r>
            <w:r w:rsidRPr="009D3EBE">
              <w:rPr>
                <w:rFonts w:ascii="Times New Roman" w:eastAsia="Times New Roman" w:hAnsi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9D3EBE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3EBE">
              <w:rPr>
                <w:rFonts w:ascii="Times New Roman" w:eastAsia="Times New Roman" w:hAnsi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      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9D3EBE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3EBE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       1</w:t>
            </w:r>
          </w:p>
        </w:tc>
      </w:tr>
      <w:tr w:rsidR="00A1534C" w:rsidRPr="00362A22" w:rsidTr="00A1534C">
        <w:trPr>
          <w:trHeight w:val="974"/>
        </w:trPr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362A22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A22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  </w:t>
            </w:r>
          </w:p>
          <w:p w:rsidR="00A1534C" w:rsidRPr="00DC460C" w:rsidRDefault="00A1534C" w:rsidP="00B67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sz w:val="24"/>
                <w:szCs w:val="24"/>
              </w:rPr>
              <w:t>Электромагнитное поле.</w:t>
            </w:r>
            <w:r w:rsidRPr="00944972">
              <w:rPr>
                <w:rFonts w:ascii="Times New Roman" w:hAnsi="Times New Roman"/>
                <w:sz w:val="24"/>
                <w:szCs w:val="28"/>
              </w:rPr>
              <w:t xml:space="preserve"> Электромагнитные колебания и волны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9D3EBE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3EBE">
              <w:rPr>
                <w:rFonts w:ascii="Times New Roman" w:eastAsia="Times New Roman" w:hAnsi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>17</w:t>
            </w:r>
            <w:r w:rsidR="00E17394">
              <w:rPr>
                <w:rFonts w:ascii="Times New Roman" w:eastAsia="Times New Roman" w:hAnsi="Times New Roman"/>
                <w:b/>
                <w:color w:val="000000" w:themeColor="text1"/>
                <w:kern w:val="24"/>
                <w:sz w:val="24"/>
                <w:szCs w:val="24"/>
                <w:lang w:val="en-US" w:eastAsia="ru-RU"/>
              </w:rPr>
              <w:t xml:space="preserve">                       </w:t>
            </w:r>
            <w:r w:rsidRPr="009D3EBE">
              <w:rPr>
                <w:rFonts w:ascii="Times New Roman" w:eastAsia="Times New Roman" w:hAnsi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9D3EBE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3EBE">
              <w:rPr>
                <w:rFonts w:ascii="Times New Roman" w:eastAsia="Times New Roman" w:hAnsi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      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9D3EBE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3EBE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       1</w:t>
            </w:r>
          </w:p>
        </w:tc>
      </w:tr>
      <w:tr w:rsidR="00A1534C" w:rsidRPr="00362A22" w:rsidTr="00A1534C">
        <w:trPr>
          <w:trHeight w:val="525"/>
        </w:trPr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362A22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A22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  </w:t>
            </w:r>
          </w:p>
          <w:p w:rsidR="00A1534C" w:rsidRPr="00362A22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A22">
              <w:rPr>
                <w:rFonts w:ascii="Times New Roman" w:hAnsi="Times New Roman"/>
                <w:sz w:val="24"/>
                <w:szCs w:val="24"/>
              </w:rPr>
              <w:t>Строение атома и атомного ядра.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9D3EBE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3EBE">
              <w:rPr>
                <w:rFonts w:ascii="Times New Roman" w:eastAsia="Times New Roman" w:hAnsi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>11</w:t>
            </w:r>
            <w:r w:rsidR="00E17394">
              <w:rPr>
                <w:rFonts w:ascii="Times New Roman" w:eastAsia="Times New Roman" w:hAnsi="Times New Roman"/>
                <w:b/>
                <w:color w:val="000000" w:themeColor="text1"/>
                <w:kern w:val="24"/>
                <w:sz w:val="24"/>
                <w:szCs w:val="24"/>
                <w:lang w:val="en-US" w:eastAsia="ru-RU"/>
              </w:rPr>
              <w:t xml:space="preserve">                        </w:t>
            </w:r>
            <w:r w:rsidRPr="009D3EBE">
              <w:rPr>
                <w:rFonts w:ascii="Times New Roman" w:eastAsia="Times New Roman" w:hAnsi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9D3EBE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3EBE">
              <w:rPr>
                <w:rFonts w:ascii="Times New Roman" w:eastAsia="Times New Roman" w:hAnsi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      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9D3EBE" w:rsidRDefault="00E17394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val="en-US" w:eastAsia="ru-RU"/>
              </w:rPr>
              <w:t xml:space="preserve">       </w:t>
            </w:r>
            <w:r w:rsidR="00A1534C" w:rsidRPr="009D3EBE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A1534C" w:rsidRPr="00362A22" w:rsidTr="00A1534C">
        <w:trPr>
          <w:trHeight w:val="363"/>
        </w:trPr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362A22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A22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  </w:t>
            </w:r>
          </w:p>
          <w:p w:rsidR="00A1534C" w:rsidRPr="00362A22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A22">
              <w:rPr>
                <w:rFonts w:ascii="Times New Roman" w:eastAsia="Times New Roman" w:hAnsi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9D3EBE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3EBE">
              <w:rPr>
                <w:rFonts w:ascii="Times New Roman" w:eastAsia="Times New Roman" w:hAnsi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>6</w:t>
            </w:r>
            <w:r w:rsidR="00E17394">
              <w:rPr>
                <w:rFonts w:ascii="Times New Roman" w:eastAsia="Times New Roman" w:hAnsi="Times New Roman"/>
                <w:b/>
                <w:color w:val="000000" w:themeColor="text1"/>
                <w:kern w:val="24"/>
                <w:sz w:val="24"/>
                <w:szCs w:val="24"/>
                <w:lang w:val="en-US" w:eastAsia="ru-RU"/>
              </w:rPr>
              <w:t xml:space="preserve">                           </w:t>
            </w:r>
            <w:r w:rsidRPr="009D3EBE">
              <w:rPr>
                <w:rFonts w:ascii="Times New Roman" w:eastAsia="Times New Roman" w:hAnsi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9D3EBE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9D3EBE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1534C" w:rsidRPr="00362A22" w:rsidTr="00A1534C">
        <w:trPr>
          <w:trHeight w:val="269"/>
        </w:trPr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362A22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A22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  </w:t>
            </w:r>
          </w:p>
          <w:p w:rsidR="00A1534C" w:rsidRPr="00362A22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A22">
              <w:rPr>
                <w:rFonts w:ascii="Times New Roman" w:hAnsi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9D3EBE" w:rsidRDefault="00E17394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                            </w:t>
            </w:r>
            <w:r w:rsidR="00A1534C" w:rsidRPr="009D3E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9D3EBE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3EBE">
              <w:rPr>
                <w:rFonts w:ascii="Times New Roman" w:eastAsia="Times New Roman" w:hAnsi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9D3EBE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3EBE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A1534C" w:rsidRPr="00362A22" w:rsidTr="00A1534C">
        <w:trPr>
          <w:trHeight w:val="596"/>
        </w:trPr>
        <w:tc>
          <w:tcPr>
            <w:tcW w:w="4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362A22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A22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  </w:t>
            </w:r>
          </w:p>
          <w:p w:rsidR="00A1534C" w:rsidRPr="00362A22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A22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9D3EBE" w:rsidRDefault="00E17394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val="en-US" w:eastAsia="ru-RU"/>
              </w:rPr>
              <w:t xml:space="preserve">  </w:t>
            </w:r>
            <w:r w:rsidR="00A1534C" w:rsidRPr="009D3EBE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70 ч</w:t>
            </w:r>
            <w:r w:rsidR="00A1534C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.               </w:t>
            </w:r>
            <w:r w:rsidR="00A1534C" w:rsidRPr="009D3EBE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68 ч.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9D3EBE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3EBE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     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01" w:type="dxa"/>
            </w:tcMar>
            <w:hideMark/>
          </w:tcPr>
          <w:p w:rsidR="00A1534C" w:rsidRPr="009D3EBE" w:rsidRDefault="00A1534C" w:rsidP="00B675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3EBE">
              <w:rPr>
                <w:rFonts w:ascii="Times New Roman" w:eastAsia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      6</w:t>
            </w:r>
          </w:p>
        </w:tc>
      </w:tr>
    </w:tbl>
    <w:p w:rsidR="00E2161C" w:rsidRDefault="00E2161C" w:rsidP="00F20BDA">
      <w:pPr>
        <w:rPr>
          <w:rFonts w:ascii="Times New Roman" w:hAnsi="Times New Roman"/>
          <w:sz w:val="24"/>
          <w:szCs w:val="24"/>
        </w:rPr>
      </w:pPr>
    </w:p>
    <w:p w:rsidR="00E354BD" w:rsidRDefault="00E354BD" w:rsidP="00F20BDA">
      <w:pPr>
        <w:rPr>
          <w:rFonts w:ascii="Times New Roman" w:hAnsi="Times New Roman"/>
          <w:sz w:val="24"/>
          <w:szCs w:val="24"/>
        </w:rPr>
      </w:pPr>
    </w:p>
    <w:p w:rsidR="00755BCC" w:rsidRDefault="00755BCC" w:rsidP="00AC2374">
      <w:pPr>
        <w:pStyle w:val="Style20"/>
        <w:spacing w:line="240" w:lineRule="auto"/>
        <w:ind w:firstLine="0"/>
        <w:rPr>
          <w:rFonts w:ascii="Times New Roman" w:hAnsi="Times New Roman" w:cs="Times New Roman"/>
          <w:b/>
          <w:bCs/>
          <w:iCs/>
          <w:sz w:val="28"/>
          <w:szCs w:val="28"/>
        </w:rPr>
        <w:sectPr w:rsidR="00755BCC" w:rsidSect="00B675B1">
          <w:pgSz w:w="11906" w:h="16838"/>
          <w:pgMar w:top="737" w:right="794" w:bottom="1134" w:left="1588" w:header="0" w:footer="227" w:gutter="0"/>
          <w:cols w:space="708"/>
          <w:docGrid w:linePitch="360"/>
        </w:sectPr>
      </w:pPr>
    </w:p>
    <w:tbl>
      <w:tblPr>
        <w:tblpPr w:leftFromText="180" w:rightFromText="180" w:vertAnchor="page" w:horzAnchor="margin" w:tblpX="235" w:tblpY="1592"/>
        <w:tblW w:w="15402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02"/>
        <w:gridCol w:w="992"/>
        <w:gridCol w:w="1843"/>
        <w:gridCol w:w="4300"/>
        <w:gridCol w:w="2166"/>
        <w:gridCol w:w="3598"/>
        <w:gridCol w:w="1701"/>
      </w:tblGrid>
      <w:tr w:rsidR="00324EA9" w:rsidRPr="000E7B21" w:rsidTr="00556C88">
        <w:trPr>
          <w:trHeight w:val="1162"/>
        </w:trPr>
        <w:tc>
          <w:tcPr>
            <w:tcW w:w="154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324EA9" w:rsidRPr="00B675B1" w:rsidRDefault="00324EA9" w:rsidP="00B675B1">
            <w:pPr>
              <w:spacing w:after="0" w:line="240" w:lineRule="auto"/>
              <w:ind w:left="1080"/>
              <w:rPr>
                <w:rFonts w:ascii="Times New Roman" w:hAnsi="Times New Roman"/>
                <w:b/>
                <w:sz w:val="28"/>
                <w:szCs w:val="28"/>
              </w:rPr>
            </w:pPr>
            <w:r w:rsidRPr="00B675B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Календарно – тематическое планирование  учебного материал</w:t>
            </w:r>
            <w:r w:rsidR="00B675B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proofErr w:type="gramStart"/>
            <w:r w:rsidRPr="00B675B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9</w:t>
            </w:r>
            <w:proofErr w:type="gramEnd"/>
            <w:r w:rsidRPr="00B675B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класс.</w:t>
            </w:r>
          </w:p>
        </w:tc>
      </w:tr>
      <w:tr w:rsidR="00324EA9" w:rsidRPr="000E7B21" w:rsidTr="00E17394">
        <w:trPr>
          <w:trHeight w:val="1162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324EA9" w:rsidRPr="000E7B21" w:rsidRDefault="00324EA9" w:rsidP="00991C92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E7B2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№</w:t>
            </w:r>
          </w:p>
          <w:p w:rsidR="00324EA9" w:rsidRPr="000E7B21" w:rsidRDefault="00324EA9" w:rsidP="00991C92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  <w:p w:rsidR="00324EA9" w:rsidRPr="000E7B21" w:rsidRDefault="00324EA9" w:rsidP="00991C92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  <w:p w:rsidR="00324EA9" w:rsidRPr="000E7B21" w:rsidRDefault="00324EA9" w:rsidP="00991C92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  <w:p w:rsidR="00324EA9" w:rsidRPr="000E7B21" w:rsidRDefault="00324EA9" w:rsidP="00991C92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324EA9" w:rsidRPr="000E7B21" w:rsidRDefault="00A302B3" w:rsidP="00991C92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</w:rPr>
              <w:pict>
                <v:shape id="_x0000_s1303" type="#_x0000_t32" style="position:absolute;margin-left:44.3pt;margin-top:46.1pt;width:90.5pt;height:0;z-index:251713536;mso-position-horizontal-relative:text;mso-position-vertical-relative:text" o:connectortype="straight"/>
              </w:pict>
            </w:r>
            <w:r w:rsidR="00324EA9" w:rsidRPr="000E7B2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Дата по плану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324EA9" w:rsidRPr="000E7B21" w:rsidRDefault="00324EA9" w:rsidP="00991C92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E7B2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  Дата  </w:t>
            </w:r>
            <w:proofErr w:type="gramStart"/>
            <w:r w:rsidRPr="000E7B2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по</w:t>
            </w:r>
            <w:proofErr w:type="gramEnd"/>
          </w:p>
          <w:p w:rsidR="00324EA9" w:rsidRPr="000E7B21" w:rsidRDefault="00A302B3" w:rsidP="00991C92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</w:rPr>
              <w:pict>
                <v:shape id="_x0000_s1304" type="#_x0000_t32" style="position:absolute;margin-left:41.55pt;margin-top:30pt;width:0;height:35.35pt;z-index:251714560" o:connectortype="straight"/>
              </w:pict>
            </w:r>
            <w:r w:rsidR="00324EA9" w:rsidRPr="000E7B2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    факту</w:t>
            </w:r>
          </w:p>
          <w:p w:rsidR="00324EA9" w:rsidRPr="000E7B21" w:rsidRDefault="00324EA9" w:rsidP="00991C92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  <w:p w:rsidR="00324EA9" w:rsidRPr="000E7B21" w:rsidRDefault="00324EA9" w:rsidP="00991C92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E7B2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9А          9Б</w:t>
            </w: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324EA9" w:rsidRPr="000E7B21" w:rsidRDefault="00324EA9" w:rsidP="00991C92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E7B2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        Тема урока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324EA9" w:rsidRPr="000E7B21" w:rsidRDefault="00324EA9" w:rsidP="00991C92">
            <w:pPr>
              <w:pStyle w:val="Style2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E7B2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 Тип урока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91C92" w:rsidRDefault="00324EA9" w:rsidP="000554B2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E7B2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Цель,</w:t>
            </w:r>
          </w:p>
          <w:p w:rsidR="00324EA9" w:rsidRPr="000E7B21" w:rsidRDefault="00324EA9" w:rsidP="000554B2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E7B2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содержание урока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324EA9" w:rsidRPr="00E17394" w:rsidRDefault="00E17394" w:rsidP="00E17394">
            <w:pPr>
              <w:pStyle w:val="Style2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17394">
              <w:rPr>
                <w:rFonts w:ascii="Times New Roman" w:hAnsi="Times New Roman" w:cs="Times New Roman"/>
                <w:b/>
                <w:bCs/>
                <w:iCs/>
                <w:szCs w:val="28"/>
              </w:rPr>
              <w:t>Примечания</w:t>
            </w:r>
          </w:p>
        </w:tc>
      </w:tr>
      <w:tr w:rsidR="00324EA9" w:rsidRPr="000E7B21" w:rsidTr="00556C88">
        <w:trPr>
          <w:trHeight w:val="581"/>
        </w:trPr>
        <w:tc>
          <w:tcPr>
            <w:tcW w:w="154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324EA9" w:rsidRPr="000E7B21" w:rsidRDefault="00324EA9" w:rsidP="00991C92">
            <w:pPr>
              <w:numPr>
                <w:ilvl w:val="1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7B21">
              <w:rPr>
                <w:rFonts w:ascii="Times New Roman" w:hAnsi="Times New Roman"/>
                <w:b/>
                <w:sz w:val="28"/>
                <w:szCs w:val="28"/>
              </w:rPr>
              <w:t>Законы взаимодействия и движения тел (26 часов)</w:t>
            </w:r>
          </w:p>
          <w:p w:rsidR="00324EA9" w:rsidRPr="000E7B21" w:rsidRDefault="00324EA9" w:rsidP="00991C92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 w:rsidRPr="000E7B21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Основы кинематики  (</w:t>
            </w:r>
            <w:r w:rsidR="0083644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`10</w:t>
            </w:r>
            <w:r w:rsidRPr="000E7B21">
              <w:rPr>
                <w:rFonts w:ascii="Times New Roman" w:hAnsi="Times New Roman"/>
                <w:b/>
                <w:sz w:val="28"/>
                <w:szCs w:val="28"/>
              </w:rPr>
              <w:t xml:space="preserve"> часов)</w:t>
            </w:r>
          </w:p>
          <w:p w:rsidR="00324EA9" w:rsidRPr="000E7B21" w:rsidRDefault="00324EA9" w:rsidP="00991C92">
            <w:pPr>
              <w:pStyle w:val="Style2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9455E8" w:rsidRPr="00B675B1" w:rsidTr="00E17394">
        <w:trPr>
          <w:trHeight w:val="2063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607714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02.09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A302B3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</w:rPr>
              <w:pict>
                <v:shape id="_x0000_s1302" type="#_x0000_t32" style="position:absolute;left:0;text-align:left;margin-left:41.55pt;margin-top:-1.85pt;width:0;height:286.4pt;z-index:251712512;mso-position-horizontal-relative:text;mso-position-vertical-relative:text" o:connectortype="straight"/>
              </w:pict>
            </w: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Вводный инструктаж по Т.Б. в кабинете физики</w:t>
            </w:r>
            <w:proofErr w:type="gramStart"/>
            <w:r w:rsidRPr="00B675B1">
              <w:rPr>
                <w:rFonts w:ascii="Times New Roman" w:hAnsi="Times New Roman" w:cs="Times New Roman"/>
              </w:rPr>
              <w:t>.М</w:t>
            </w:r>
            <w:proofErr w:type="gramEnd"/>
            <w:r w:rsidRPr="00B675B1">
              <w:rPr>
                <w:rFonts w:ascii="Times New Roman" w:hAnsi="Times New Roman" w:cs="Times New Roman"/>
              </w:rPr>
              <w:t>атериальная точка. Система отсчета.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 xml:space="preserve">Механическое движение. Материальная точка. Система отсчета. Относительность движения. </w:t>
            </w:r>
            <w:r w:rsidRPr="00B675B1">
              <w:rPr>
                <w:rFonts w:ascii="Times New Roman" w:hAnsi="Times New Roman" w:cs="Times New Roman"/>
                <w:iCs/>
              </w:rPr>
              <w:t>Геоцентрическая и гелиоцентрическая системы мира.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C04470" w:rsidRPr="00B675B1" w:rsidRDefault="00C04470" w:rsidP="00E17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55E8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607714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03.09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Определение координаты движущегося тела.  Прямолинейное равномерное движение. Скорость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Траектория, путь, перемещение. Определение координаты движущегося тела.</w:t>
            </w:r>
          </w:p>
          <w:p w:rsidR="009455E8" w:rsidRPr="00B675B1" w:rsidRDefault="009455E8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C04470" w:rsidRPr="00B675B1" w:rsidRDefault="00C04470" w:rsidP="003F39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55E8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3.3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607714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09.09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 xml:space="preserve">Решение задач по теме «Равномерное движение»  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eastAsia="Times New Roman" w:hAnsi="Times New Roman" w:cs="Times New Roman"/>
              </w:rPr>
              <w:t>Комплексное применение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70116D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Научиться применять изученные формулы к решению комбинированных задач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55E8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4.4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607714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10.09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Прямолинейное равноускоренное движение. Мгновенная скорость. Ускорение. График скорости  и  ускорения.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E31463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 xml:space="preserve">Изучение и первичное закрепление новых знаний и способов </w:t>
            </w:r>
            <w:r w:rsidR="00A302B3">
              <w:rPr>
                <w:rFonts w:ascii="Times New Roman" w:hAnsi="Times New Roman" w:cs="Times New Roman"/>
                <w:b/>
                <w:bCs/>
                <w:iCs/>
                <w:noProof/>
              </w:rPr>
              <w:lastRenderedPageBreak/>
              <w:pict>
                <v:shape id="_x0000_s1476" type="#_x0000_t32" style="position:absolute;margin-left:-268pt;margin-top:-.75pt;width:0;height:465.1pt;z-index:251715584;mso-position-horizontal-relative:text;mso-position-vertical-relative:text" o:connectortype="straight" strokecolor="black [3213]"/>
              </w:pict>
            </w:r>
            <w:r w:rsidRPr="00B675B1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AF0C0B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B675B1">
              <w:rPr>
                <w:rFonts w:ascii="Times New Roman" w:hAnsi="Times New Roman" w:cs="Times New Roman"/>
              </w:rPr>
              <w:lastRenderedPageBreak/>
              <w:t>Прямолинейное равноускоренное движение. Мгновенная скорость. Ускорение.</w:t>
            </w:r>
          </w:p>
          <w:p w:rsidR="00AF0C0B" w:rsidRPr="00B675B1" w:rsidRDefault="00AF0C0B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строить графики скорости и ускорения</w:t>
            </w:r>
            <w:proofErr w:type="gramStart"/>
            <w:r w:rsidRPr="00B675B1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B675B1">
              <w:rPr>
                <w:rFonts w:ascii="Times New Roman" w:hAnsi="Times New Roman"/>
                <w:sz w:val="24"/>
                <w:szCs w:val="24"/>
              </w:rPr>
              <w:t>меть описывать движение по графикам.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55E8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607714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16.09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Перемещение тела при прямолинейном равноускоренном движении.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E31463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B675B1">
              <w:rPr>
                <w:rFonts w:ascii="Times New Roman" w:hAnsi="Times New Roman" w:cs="Times New Roman"/>
                <w:bCs/>
                <w:iCs/>
              </w:rPr>
              <w:t>Комбинирован-</w:t>
            </w:r>
            <w:proofErr w:type="spellStart"/>
            <w:r w:rsidRPr="00B675B1">
              <w:rPr>
                <w:rFonts w:ascii="Times New Roman" w:hAnsi="Times New Roman" w:cs="Times New Roman"/>
                <w:bCs/>
                <w:iCs/>
              </w:rPr>
              <w:t>ный</w:t>
            </w:r>
            <w:proofErr w:type="spellEnd"/>
            <w:proofErr w:type="gramEnd"/>
            <w:r w:rsidRPr="00B675B1">
              <w:rPr>
                <w:rFonts w:ascii="Times New Roman" w:hAnsi="Times New Roman" w:cs="Times New Roman"/>
                <w:bCs/>
                <w:iCs/>
              </w:rPr>
              <w:t xml:space="preserve"> урок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AF0C0B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Перемещение при прямолинейном равноускоренном движении. Перемещение при прямолинейном равноускоренном движении без начальной скорости.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55E8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6.6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607714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17.09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Решение задач по теме «Равноускоренное движение»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70116D" w:rsidRPr="00B675B1" w:rsidRDefault="0070116D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B675B1">
              <w:rPr>
                <w:rFonts w:ascii="Times New Roman" w:eastAsia="Times New Roman" w:hAnsi="Times New Roman" w:cs="Times New Roman"/>
              </w:rPr>
              <w:t>Закрепление знаний и умений</w:t>
            </w:r>
          </w:p>
          <w:p w:rsidR="009455E8" w:rsidRPr="00B675B1" w:rsidRDefault="009455E8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70116D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Научиться применять изученные формулы к решению комбинированных задач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55E8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7.7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607714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23.09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Инструктаж по ТБ.</w:t>
            </w:r>
            <w:r w:rsidRPr="00B675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Лабораторная работа №1</w:t>
            </w:r>
            <w:r w:rsidRPr="00B675B1">
              <w:rPr>
                <w:rFonts w:ascii="Times New Roman" w:hAnsi="Times New Roman"/>
                <w:sz w:val="24"/>
                <w:szCs w:val="24"/>
              </w:rPr>
              <w:t>«Исследование равноускоренного движения без начальной скорости»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B675B1">
              <w:rPr>
                <w:rFonts w:ascii="Times New Roman" w:eastAsia="Times New Roman" w:hAnsi="Times New Roman" w:cs="Times New Roman"/>
              </w:rPr>
              <w:t>Закрепление знаний и способов деятельности</w:t>
            </w:r>
          </w:p>
          <w:p w:rsidR="00E31463" w:rsidRPr="00B675B1" w:rsidRDefault="00E31463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70116D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Приобретение навыков при работе с оборудованием (секундомер, измерительная лента)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9455E8" w:rsidRPr="00B675B1" w:rsidRDefault="009455E8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675B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24.09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Относительность движения.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Относительность формы траектории. Относительность перемещения и скорости. Движение и покой. Выбор системы отсчетаРасширить  и углубить понятие относительности движения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675B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30.09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Повторение и обобщение материала по теме «Кинематика»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B675B1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836440" w:rsidRPr="00B675B1">
              <w:rPr>
                <w:rFonts w:ascii="Times New Roman" w:hAnsi="Times New Roman"/>
                <w:sz w:val="24"/>
                <w:szCs w:val="24"/>
              </w:rPr>
              <w:t>рок обобщения и систематизации полученных знаний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Обобщение и систематизация знаний по теме «Кинематика материальной точки»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10.10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01.10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pStyle w:val="a4"/>
              <w:spacing w:before="0" w:beforeAutospacing="0" w:after="0" w:afterAutospacing="0"/>
              <w:textAlignment w:val="top"/>
            </w:pPr>
            <w:r w:rsidRPr="00B675B1">
              <w:rPr>
                <w:b/>
                <w:u w:val="single"/>
              </w:rPr>
              <w:t>Контрольная работа №1 по теме</w:t>
            </w:r>
            <w:r w:rsidRPr="00B675B1">
              <w:rPr>
                <w:b/>
              </w:rPr>
              <w:t xml:space="preserve"> «</w:t>
            </w:r>
            <w:r w:rsidRPr="00B675B1">
              <w:t>Кинематика материальной точки</w:t>
            </w:r>
            <w:r w:rsidRPr="00B675B1">
              <w:rPr>
                <w:b/>
              </w:rPr>
              <w:t>»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eastAsia="Times New Roman" w:hAnsi="Times New Roman" w:cs="Times New Roman"/>
              </w:rPr>
              <w:t>Проверка и оценка знаний.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Контроль умения применять полученные знания и навыки при решении задач.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556C88">
        <w:trPr>
          <w:trHeight w:val="581"/>
        </w:trPr>
        <w:tc>
          <w:tcPr>
            <w:tcW w:w="154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E17394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     </w:t>
            </w:r>
            <w:r w:rsidR="00836440" w:rsidRPr="00B675B1">
              <w:rPr>
                <w:rFonts w:ascii="Times New Roman" w:hAnsi="Times New Roman"/>
                <w:b/>
                <w:sz w:val="24"/>
                <w:szCs w:val="24"/>
              </w:rPr>
              <w:t>Основы динамики  (1</w:t>
            </w:r>
            <w:r w:rsidR="00836440" w:rsidRPr="00B675B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836440" w:rsidRPr="00B675B1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11.11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07.10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A302B3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</w:rPr>
              <w:pict>
                <v:shape id="_x0000_s1504" type="#_x0000_t32" style="position:absolute;left:0;text-align:left;margin-left:39.15pt;margin-top:-.65pt;width:0;height:452.95pt;z-index:251741184;mso-position-horizontal-relative:text;mso-position-vertical-relative:text" o:connectortype="straight"/>
              </w:pict>
            </w: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Инерциальные системы отсчета. Первый закон Ньютона. Геоцентрическая и гелиоцентрическая системы  мира.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Явление инерции. Инерциальные системы отсчета. Первый закон Ньютона.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12.12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08.10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Второй  закон Ньютона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Cs/>
                <w:iCs/>
              </w:rPr>
              <w:t>Комбинированный урок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Взаимодействие тел. Сила. Второй закон Ньютона. Знать/понимать содержание второго закона Ньютона; формулу, единицы измерения физических величин в СИ.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13.13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14.10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Третий закон Ньютона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Cs/>
                <w:iCs/>
              </w:rPr>
              <w:t>Комбинированный урок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Третий закон НьютонаЗнать/понимать содержание третьего закона Ньютона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14.14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15.10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Свободное падение тел. Движение тела, брошенного вертикально вверх. Невесомость.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Знать/понимать смысл понятие ускорение свободного падения. Уметь объяснять свободное падение тел. Знать формулы скорости и перемещения тела,брошенного вертикально вверх.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722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15.15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21.10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Решение задач по теме «Законы Ньютона  Свободное падение тел»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B675B1">
              <w:rPr>
                <w:rFonts w:ascii="Times New Roman" w:eastAsia="Times New Roman" w:hAnsi="Times New Roman" w:cs="Times New Roman"/>
              </w:rPr>
              <w:t>Закрепление знаний и умений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Научиться применять изученные законы и  формулы к решению различных задач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16.16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22.10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Инструктаж по ТБ.</w:t>
            </w:r>
            <w:r w:rsidRPr="00B675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Лабораторная работа №2</w:t>
            </w:r>
            <w:r w:rsidRPr="00B675B1">
              <w:rPr>
                <w:rFonts w:ascii="Times New Roman" w:hAnsi="Times New Roman"/>
                <w:sz w:val="24"/>
                <w:szCs w:val="24"/>
              </w:rPr>
              <w:t xml:space="preserve"> «Исследование свободного падения тел»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B675B1">
              <w:rPr>
                <w:rFonts w:ascii="Times New Roman" w:eastAsia="Times New Roman" w:hAnsi="Times New Roman" w:cs="Times New Roman"/>
              </w:rPr>
              <w:t>Закрепление знаний и способов деятельности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Использовать измерительные приборы для расчета ускорения свободного падения, представлять результаты измерений в виде таблиц, делать выводы.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17.17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28.10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A302B3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  <w:lang w:eastAsia="en-US"/>
              </w:rPr>
              <w:pict>
                <v:shape id="_x0000_s1505" type="#_x0000_t32" style="position:absolute;left:0;text-align:left;margin-left:39.35pt;margin-top:1.6pt;width:0;height:323.25pt;z-index:251742208;mso-position-horizontal-relative:text;mso-position-vertical-relative:text" o:connectortype="straight"/>
              </w:pict>
            </w: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Закон всемирного тяготения.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 xml:space="preserve">Знать/понимать смысл понятий: гравитационное взаимодействие, </w:t>
            </w:r>
            <w:proofErr w:type="gramStart"/>
            <w:r w:rsidRPr="00B675B1">
              <w:rPr>
                <w:rFonts w:ascii="Times New Roman" w:hAnsi="Times New Roman" w:cs="Times New Roman"/>
              </w:rPr>
              <w:t>гравитационная</w:t>
            </w:r>
            <w:proofErr w:type="gramEnd"/>
            <w:r w:rsidRPr="00B675B1">
              <w:rPr>
                <w:rFonts w:ascii="Times New Roman" w:hAnsi="Times New Roman" w:cs="Times New Roman"/>
              </w:rPr>
              <w:t xml:space="preserve"> постоянная, смысл закона всемирного тяготения.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18.18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29.10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Ускорение свободного падения на Земле и других небесных телах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Рассмотреть зависимость ускорения свободного падения от широты и высоты над Землёй. Ускорение свободного падения на других планетах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36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19.19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11.11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Равномерное движение тела по окружности.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Cs/>
                <w:iCs/>
              </w:rPr>
              <w:t>Комбинированный урок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Прямолинейное и криволинейное движение. Движение тела по окружности с постоянной по модулю скоростью. Центростремительное ускорение.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20.20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12.11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Решение задач по теме «Закон всемирного тяготения.  Движение по окружности»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B675B1">
              <w:rPr>
                <w:rFonts w:ascii="Times New Roman" w:eastAsia="Times New Roman" w:hAnsi="Times New Roman" w:cs="Times New Roman"/>
              </w:rPr>
              <w:t>Закрепление знаний и умений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Научиться применять изученные законы и  формулы к решению различных задач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21.21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18.11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Контрольная работа №2 по теме</w:t>
            </w: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B675B1">
              <w:rPr>
                <w:rFonts w:ascii="Times New Roman" w:hAnsi="Times New Roman"/>
                <w:sz w:val="24"/>
                <w:szCs w:val="24"/>
              </w:rPr>
              <w:t>Законы динамики</w:t>
            </w: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eastAsia="Times New Roman" w:hAnsi="Times New Roman" w:cs="Times New Roman"/>
              </w:rPr>
              <w:t>Проверка и оценка знаний.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Контроль умения применять полученные знания и навыки при решении задач.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556C88">
        <w:trPr>
          <w:trHeight w:val="581"/>
        </w:trPr>
        <w:tc>
          <w:tcPr>
            <w:tcW w:w="154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E17394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836440" w:rsidRPr="00B675B1">
              <w:rPr>
                <w:rFonts w:ascii="Times New Roman" w:hAnsi="Times New Roman"/>
                <w:b/>
                <w:sz w:val="24"/>
                <w:szCs w:val="24"/>
              </w:rPr>
              <w:t>Законы сохранения (5 часов)</w:t>
            </w: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22.22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19.11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A302B3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</w:rPr>
              <w:pict>
                <v:shape id="_x0000_s1517" type="#_x0000_t32" style="position:absolute;left:0;text-align:left;margin-left:36.45pt;margin-top:.95pt;width:1.05pt;height:111pt;flip:x;z-index:251754496;mso-position-horizontal-relative:text;mso-position-vertical-relative:text" o:connectortype="straight"/>
              </w:pict>
            </w: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Импульс тела. Закон сохранения импульса.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Выяснить смысл физических величин: импульс тела, импульс силы.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23.23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25.11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Решение задач по теме «Импульс тела»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B675B1">
              <w:rPr>
                <w:rFonts w:ascii="Times New Roman" w:eastAsia="Times New Roman" w:hAnsi="Times New Roman" w:cs="Times New Roman"/>
              </w:rPr>
              <w:t xml:space="preserve">Закрепление знаний 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Научиться применять изученные законы и  формулы к решению задач разного типа.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24.24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26.11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A302B3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  <w:noProof/>
              </w:rPr>
              <w:pict>
                <v:shape id="_x0000_s1523" type="#_x0000_t32" style="position:absolute;left:0;text-align:left;margin-left:37.25pt;margin-top:.7pt;width:.05pt;height:184.65pt;flip:x;z-index:251758592;mso-position-horizontal-relative:text;mso-position-vertical-relative:text" o:connectortype="straight"/>
              </w:pict>
            </w: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Реактивное движение.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Cs/>
                <w:iCs/>
              </w:rPr>
              <w:t>Комбинированный урок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Cs/>
                <w:iCs/>
              </w:rPr>
              <w:t>Рассмотреть принцип реактивного движения.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25.25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02.12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Вывод закона сохранения механической энергии. Решение задач по теме «Законы сохранения»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 xml:space="preserve">Кинетическая энергия. Потенциальная энергия. Полная механическая энергия. Превращение одного вида энергии в другой. Закон сохранения механической энергии.Обобщение и систематизация знаний по теме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26.26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03.12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Контрольная работа №3 по теме </w:t>
            </w: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«Законы сохранения»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Урок контроля и оценивания знаний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Контроль умения применять полученные знания и навыки при решении задач.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836440" w:rsidRPr="00B675B1" w:rsidTr="00556C88">
        <w:trPr>
          <w:trHeight w:val="581"/>
        </w:trPr>
        <w:tc>
          <w:tcPr>
            <w:tcW w:w="154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6440" w:rsidRPr="00E17394" w:rsidRDefault="00E17394" w:rsidP="003F39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  <w:r w:rsidRPr="00E17394">
              <w:rPr>
                <w:rFonts w:ascii="Times New Roman" w:hAnsi="Times New Roman"/>
                <w:b/>
                <w:sz w:val="28"/>
                <w:szCs w:val="24"/>
              </w:rPr>
              <w:t xml:space="preserve">                                                                      </w:t>
            </w:r>
            <w:r w:rsidR="00836440" w:rsidRPr="00E17394">
              <w:rPr>
                <w:rFonts w:ascii="Times New Roman" w:hAnsi="Times New Roman"/>
                <w:b/>
                <w:sz w:val="28"/>
                <w:szCs w:val="24"/>
              </w:rPr>
              <w:t>2.  Механические колебания и волны. Звук (10 часов)</w:t>
            </w:r>
          </w:p>
          <w:p w:rsidR="00836440" w:rsidRPr="00B675B1" w:rsidRDefault="00A302B3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</w:rPr>
              <w:pict>
                <v:shape id="_x0000_s1508" type="#_x0000_t32" style="position:absolute;left:0;text-align:left;margin-left:127pt;margin-top:12.95pt;width:0;height:244.4pt;z-index:251745280;mso-position-horizontal-relative:text;mso-position-vertical-relative:text" o:connectortype="straight"/>
              </w:pict>
            </w: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27.1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09.12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Колебательные движения. Свободные колебания. Колебательная система. Маятник.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Анализ контрольной работы №3.Рассмотреть физический смысл основных характеристик колебательного движения.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28.2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10.12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 xml:space="preserve">Величины, характеризующие колебательное  движение. 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Cs/>
                <w:iCs/>
              </w:rPr>
              <w:t>Комбинированный урок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Величины, характеризующие колебательное движение. Гармонические колебания.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29.3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16.12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Инструктаж по ТБ.</w:t>
            </w:r>
            <w:r w:rsidRPr="00B675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Лабораторная работа №3 </w:t>
            </w:r>
            <w:r w:rsidRPr="00B675B1">
              <w:rPr>
                <w:rFonts w:ascii="Times New Roman" w:hAnsi="Times New Roman"/>
                <w:sz w:val="24"/>
                <w:szCs w:val="24"/>
              </w:rPr>
              <w:t>«Исследование зависимости периода  колебаний  пружинного маятника от массы груза и жесткости пружины»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B675B1">
              <w:rPr>
                <w:rFonts w:ascii="Times New Roman" w:eastAsia="Times New Roman" w:hAnsi="Times New Roman" w:cs="Times New Roman"/>
              </w:rPr>
              <w:t>Закрепление знаний и способов деятельности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Исследование зависимости периода и частоты свободных колебаний груза на пружине от массы груза.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30.4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17.12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Инструктаж по ТБ</w:t>
            </w:r>
            <w:proofErr w:type="gramStart"/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675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</w:t>
            </w:r>
            <w:proofErr w:type="gramEnd"/>
            <w:r w:rsidRPr="00B675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абораторная работа № 4</w:t>
            </w:r>
            <w:r w:rsidRPr="00B675B1">
              <w:rPr>
                <w:rFonts w:ascii="Times New Roman" w:hAnsi="Times New Roman"/>
                <w:sz w:val="24"/>
                <w:szCs w:val="24"/>
              </w:rPr>
              <w:t xml:space="preserve"> «Исследование зависимости периода и частоты  свободных колебаний  нитяного </w:t>
            </w:r>
            <w:r w:rsidR="00A302B3">
              <w:rPr>
                <w:rFonts w:ascii="Times New Roman" w:hAnsi="Times New Roman"/>
                <w:b/>
                <w:bCs/>
                <w:iCs/>
                <w:noProof/>
              </w:rPr>
              <w:lastRenderedPageBreak/>
              <w:pict>
                <v:shape id="_x0000_s1516" type="#_x0000_t32" style="position:absolute;margin-left:-50.4pt;margin-top:1.3pt;width:0;height:467.55pt;z-index:251753472;mso-position-horizontal-relative:text;mso-position-vertical-relative:text" o:connectortype="straight" strokecolor="black [3213]"/>
              </w:pict>
            </w:r>
            <w:r w:rsidRPr="00B675B1">
              <w:rPr>
                <w:rFonts w:ascii="Times New Roman" w:hAnsi="Times New Roman"/>
                <w:sz w:val="24"/>
                <w:szCs w:val="24"/>
              </w:rPr>
              <w:t>маятника от  длины нити»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B675B1">
              <w:rPr>
                <w:rFonts w:ascii="Times New Roman" w:eastAsia="Times New Roman" w:hAnsi="Times New Roman" w:cs="Times New Roman"/>
              </w:rPr>
              <w:lastRenderedPageBreak/>
              <w:t>Закрепление знаний и способов деятельности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Исследование зависимости периода и частоты свободных колебаний маятника от его длины.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31.5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23.12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Резонанс.Превращение энергии при колебаниях. Затухающие колебания.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 xml:space="preserve">Научиться объяснять и применять закон сохранения энергии для определения полной </w:t>
            </w:r>
            <w:proofErr w:type="gramStart"/>
            <w:r w:rsidRPr="00B675B1">
              <w:rPr>
                <w:rFonts w:ascii="Times New Roman" w:hAnsi="Times New Roman" w:cs="Times New Roman"/>
              </w:rPr>
              <w:t>энергии</w:t>
            </w:r>
            <w:proofErr w:type="gramEnd"/>
            <w:r w:rsidRPr="00B675B1">
              <w:rPr>
                <w:rFonts w:ascii="Times New Roman" w:hAnsi="Times New Roman" w:cs="Times New Roman"/>
              </w:rPr>
              <w:t xml:space="preserve"> колеблющегося тела. Резонанс.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32.6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24.12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Механические волны. Виды волн.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Дать определение механических волн. Познакомиться с видами волн. Изучить характеристики волн.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1859A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33.7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13.01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Длина волны.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Cs/>
                <w:iCs/>
              </w:rPr>
              <w:t>Комбинированный урок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Рассмотреть смысл физических величин и понятий: волна, длина волны, скорость волны.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2825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34.8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14.01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Источники звука, условия его распространения. Скорость звука. Высота, тембр и громкость звука. Звуковой резонанс.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Научиться описывать и объяснять зависимость характеристик звука (громкости, тембра, высоты) от параметров волны</w:t>
            </w:r>
            <w:proofErr w:type="gramStart"/>
            <w:r w:rsidRPr="00B675B1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B675B1">
              <w:rPr>
                <w:rFonts w:ascii="Times New Roman" w:hAnsi="Times New Roman"/>
                <w:sz w:val="24"/>
                <w:szCs w:val="24"/>
              </w:rPr>
              <w:t>ыяснить особенности распространения звука в различных средах.Знать особенности поведения звуковых волн на границе раздела двух сред.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35.9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20.01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Решение задач по теме «Механические колебания и волны. Звук»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B675B1">
              <w:rPr>
                <w:rFonts w:ascii="Times New Roman" w:eastAsia="Times New Roman" w:hAnsi="Times New Roman" w:cs="Times New Roman"/>
              </w:rPr>
              <w:t>Закрепление знаний и умений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Научиться применять изученные понятия и  формулы к решению различных задач.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36.10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21.01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Контрольная работа №4 по теме</w:t>
            </w:r>
            <w:r w:rsidRPr="00B675B1">
              <w:rPr>
                <w:rFonts w:ascii="Times New Roman" w:hAnsi="Times New Roman"/>
                <w:sz w:val="24"/>
                <w:szCs w:val="24"/>
              </w:rPr>
              <w:t>«Механические колебания и волны. Звук»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eastAsia="Times New Roman" w:hAnsi="Times New Roman" w:cs="Times New Roman"/>
              </w:rPr>
              <w:t>Проверка и оценка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Контроль умения применять полученные знания и навыки при решении задач.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556C88">
        <w:trPr>
          <w:trHeight w:val="581"/>
        </w:trPr>
        <w:tc>
          <w:tcPr>
            <w:tcW w:w="154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E17394" w:rsidRDefault="00836440" w:rsidP="003F393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4"/>
              </w:rPr>
            </w:pPr>
            <w:r w:rsidRPr="00E17394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 xml:space="preserve">                                                          3. Электромагнитное поле. Электромагнитные колебания и волны (18 часов)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37.1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27.01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A302B3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</w:rPr>
              <w:pict>
                <v:shape id="_x0000_s1509" type="#_x0000_t32" style="position:absolute;left:0;text-align:left;margin-left:40.1pt;margin-top:-1.25pt;width:0;height:454.2pt;z-index:251746304;mso-position-horizontal-relative:text;mso-position-vertical-relative:text" o:connectortype="straight"/>
              </w:pict>
            </w: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 xml:space="preserve">Магнитное поле. Направление тока и направление линий его магнитного поля. Правило буравчика. 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Cs/>
                <w:iCs/>
              </w:rPr>
              <w:t>Комбинированный урок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Магнитное поле. Свойства магнитного поля. Однородное и неоднородное магнитное поле. Магнитные линии. Сформулировать правило буравчика. Научиться применять правило буравчика в различных ситуациях.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38.2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28.01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Действие магнитного поля на проводник с током. Правило левой руки.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Cs/>
                <w:iCs/>
              </w:rPr>
              <w:t>Комбинированный урок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Обнаружение магнитного поля по его действию на электрический ток. Сила Ампера. Сила Лоренца. Сформулировать правило левой руки</w:t>
            </w:r>
            <w:proofErr w:type="gramStart"/>
            <w:r w:rsidRPr="00B675B1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B675B1">
              <w:rPr>
                <w:rFonts w:ascii="Times New Roman" w:hAnsi="Times New Roman"/>
                <w:sz w:val="24"/>
                <w:szCs w:val="24"/>
              </w:rPr>
              <w:t>аучиться определять направление силы Ампера, силы Лоренца.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39.3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03.02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 xml:space="preserve">Индукция магнитного поля. Магнитный поток. 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Рассмотреть смысл понятия индукция магнитного поля, единицы измерения в СИ</w:t>
            </w:r>
            <w:proofErr w:type="gramStart"/>
            <w:r w:rsidRPr="00B675B1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B675B1">
              <w:rPr>
                <w:rFonts w:ascii="Times New Roman" w:hAnsi="Times New Roman"/>
                <w:sz w:val="24"/>
                <w:szCs w:val="24"/>
              </w:rPr>
              <w:t>агнитный поток.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40.4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04.02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Опыты Фарадея. Явление электромагнитной индукции.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Познакомиться  с опытами Фарадея. Изучить  закон электромагнитной индукции.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41.5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10.02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Направление индукционного тока. Правило Ленца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Cs/>
                <w:iCs/>
              </w:rPr>
              <w:t>Комбинированный урок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Рассмотреть правило Ленца. Научиться применять правило Ленца и определять направление индукционного тока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42.6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11.02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Инструктаж по ТБ</w:t>
            </w:r>
            <w:proofErr w:type="gramStart"/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675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</w:t>
            </w:r>
            <w:proofErr w:type="gramEnd"/>
            <w:r w:rsidRPr="00B675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абораторная работа №5</w:t>
            </w:r>
            <w:r w:rsidRPr="00B675B1">
              <w:rPr>
                <w:rFonts w:ascii="Times New Roman" w:hAnsi="Times New Roman"/>
                <w:sz w:val="24"/>
                <w:szCs w:val="24"/>
              </w:rPr>
              <w:t xml:space="preserve"> «Изучение явления </w:t>
            </w:r>
            <w:r w:rsidR="00A302B3">
              <w:rPr>
                <w:rFonts w:ascii="Times New Roman" w:hAnsi="Times New Roman"/>
                <w:b/>
                <w:bCs/>
                <w:iCs/>
                <w:noProof/>
              </w:rPr>
              <w:lastRenderedPageBreak/>
              <w:pict>
                <v:shape id="_x0000_s1515" type="#_x0000_t32" style="position:absolute;margin-left:-52.65pt;margin-top:-.2pt;width:0;height:476.45pt;z-index:251752448;mso-position-horizontal-relative:text;mso-position-vertical-relative:text" o:connectortype="straight"/>
              </w:pict>
            </w:r>
            <w:r w:rsidRPr="00B675B1">
              <w:rPr>
                <w:rFonts w:ascii="Times New Roman" w:hAnsi="Times New Roman"/>
                <w:sz w:val="24"/>
                <w:szCs w:val="24"/>
              </w:rPr>
              <w:t>электромагнитной индукции»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B675B1">
              <w:rPr>
                <w:rFonts w:ascii="Times New Roman" w:eastAsia="Times New Roman" w:hAnsi="Times New Roman" w:cs="Times New Roman"/>
              </w:rPr>
              <w:lastRenderedPageBreak/>
              <w:t xml:space="preserve">Закрепление знаний и способов </w:t>
            </w:r>
            <w:r w:rsidRPr="00B675B1">
              <w:rPr>
                <w:rFonts w:ascii="Times New Roman" w:eastAsia="Times New Roman" w:hAnsi="Times New Roman" w:cs="Times New Roman"/>
              </w:rPr>
              <w:lastRenderedPageBreak/>
              <w:t>деятельности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Изучить условия получения электрического тока с помощью </w:t>
            </w:r>
            <w:r w:rsidRPr="00B675B1">
              <w:rPr>
                <w:rFonts w:ascii="Times New Roman" w:hAnsi="Times New Roman"/>
                <w:sz w:val="24"/>
                <w:szCs w:val="24"/>
              </w:rPr>
              <w:lastRenderedPageBreak/>
              <w:t>магнитного поля. Научиться  использовать оборудование для изучения явления электромагнитной индукции,  делать выводы.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43.7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17.02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Явление самоиндукции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Рассмотреть явление самоиндукции, условия  его возникновения.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44.8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18.02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Переменный ток. Генератор переменного тока. Трансформатор.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Cs/>
                <w:iCs/>
              </w:rPr>
              <w:t>Комбинированный урок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Изучить  принцип получения переменного тока. Иметь представление об устройстве генератора переменного тока</w:t>
            </w:r>
            <w:proofErr w:type="gramStart"/>
            <w:r w:rsidRPr="00B675B1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B675B1">
              <w:rPr>
                <w:rFonts w:ascii="Times New Roman" w:hAnsi="Times New Roman"/>
                <w:sz w:val="24"/>
                <w:szCs w:val="24"/>
              </w:rPr>
              <w:t>меть приводить примеры практического использования.Иметь представление об устройстве трансформатора.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45.9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24.02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Электромагнитное поле, электромагнитные волны. Влияние электромагнитных излучений на живые организмы.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Рассмотреть понятие электромагнитное поле и условия его существования. Изучить особенности каждого диапазона электромагнитных волн. Знать зависимость свойств излучений от их длины, приводить примеры.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46.10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25.02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Конденсатор.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Конденсатор. Электрическая емкость.  Энергия электрического поля конденсатора. ФормулаТомсона.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47.11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02.03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Колебательный контур. Получение электромагнитных колебаний.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 xml:space="preserve">Изучение и первичное </w:t>
            </w:r>
            <w:r w:rsidR="00A302B3">
              <w:rPr>
                <w:rFonts w:ascii="Times New Roman" w:hAnsi="Times New Roman" w:cs="Times New Roman"/>
                <w:noProof/>
              </w:rPr>
              <w:lastRenderedPageBreak/>
              <w:pict>
                <v:shape id="_x0000_s1527" type="#_x0000_t32" style="position:absolute;margin-left:-269.15pt;margin-top:-.65pt;width:0;height:480.75pt;z-index:251759616;mso-position-horizontal-relative:text;mso-position-vertical-relative:text" o:connectortype="straight"/>
              </w:pict>
            </w:r>
            <w:r w:rsidRPr="00B675B1">
              <w:rPr>
                <w:rFonts w:ascii="Times New Roman" w:hAnsi="Times New Roman" w:cs="Times New Roman"/>
              </w:rPr>
              <w:t>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lastRenderedPageBreak/>
              <w:t xml:space="preserve">Свободные электромагнитные колебания. Колебательный </w:t>
            </w:r>
            <w:r w:rsidRPr="00B675B1">
              <w:rPr>
                <w:rFonts w:ascii="Times New Roman" w:hAnsi="Times New Roman" w:cs="Times New Roman"/>
              </w:rPr>
              <w:lastRenderedPageBreak/>
              <w:t>контур</w:t>
            </w:r>
            <w:proofErr w:type="gramStart"/>
            <w:r w:rsidRPr="00B675B1">
              <w:rPr>
                <w:rFonts w:ascii="Times New Roman" w:hAnsi="Times New Roman" w:cs="Times New Roman"/>
              </w:rPr>
              <w:t>.Н</w:t>
            </w:r>
            <w:proofErr w:type="gramEnd"/>
            <w:r w:rsidRPr="00B675B1">
              <w:rPr>
                <w:rFonts w:ascii="Times New Roman" w:hAnsi="Times New Roman" w:cs="Times New Roman"/>
              </w:rPr>
              <w:t>аучиться  описывать и объяснять процесс возникновения электромагнитных колебаний. Знать и уметь применять формулу Томсона.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48.12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03.03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Принцип радиосвязи и телевидения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Выяснить смысл принципа радиосвязи и телевидения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1859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49.13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09.03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Электромагнитная природа света.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Рассмотреть электромагнитную природу света</w:t>
            </w:r>
            <w:proofErr w:type="gramStart"/>
            <w:r w:rsidRPr="00B675B1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50.14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10.03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Преломление света. Показатель преломления.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proofErr w:type="gramStart"/>
            <w:r w:rsidRPr="00B675B1">
              <w:rPr>
                <w:rFonts w:ascii="Times New Roman" w:hAnsi="Times New Roman" w:cs="Times New Roman"/>
              </w:rPr>
              <w:t>Комбинирован-</w:t>
            </w:r>
            <w:proofErr w:type="spellStart"/>
            <w:r w:rsidRPr="00B675B1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B675B1">
              <w:rPr>
                <w:rFonts w:ascii="Times New Roman" w:hAnsi="Times New Roman" w:cs="Times New Roman"/>
              </w:rPr>
              <w:t xml:space="preserve"> урок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Выяснить смысл понятия свет. Понять физический смысл показателя преломления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51.15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16.03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Дисперсия света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Дисперсия света. Цвета тел. «Теория цвета и света» И.Ньютона. Научиться описывать и объяснять явление дисперсии.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1859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52.16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17.03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Типы оптических спектров. Поглощение и испускание света атомами. Происхождение линейчатых спектров.</w:t>
            </w: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 xml:space="preserve"> Инструктаж по ТБ.</w:t>
            </w:r>
            <w:r w:rsidRPr="00B675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Лабораторная работа №6 </w:t>
            </w:r>
            <w:r w:rsidRPr="00B675B1">
              <w:rPr>
                <w:rFonts w:ascii="Times New Roman" w:hAnsi="Times New Roman"/>
                <w:sz w:val="24"/>
                <w:szCs w:val="24"/>
              </w:rPr>
              <w:t>«Наблюдение сплошного и линейчатого спектров испускания»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B675B1">
              <w:rPr>
                <w:rFonts w:ascii="Times New Roman" w:eastAsia="Times New Roman" w:hAnsi="Times New Roman" w:cs="Times New Roman"/>
              </w:rPr>
              <w:t>Закрепление знаний и способов деятельности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Рассмотреть  типы оптических аппаратов и спектров, спектральный анализ, поглощение и излучение спектров.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53.17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30.0</w:t>
            </w:r>
            <w:r w:rsidRPr="00B675B1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Повторительно - обобщающий урок  по теме «Электромагнитное поле. Электромагнитные колебания и волны»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 xml:space="preserve">Урок обобщения и систематизации полученных </w:t>
            </w:r>
            <w:r w:rsidRPr="00B675B1">
              <w:rPr>
                <w:rFonts w:ascii="Times New Roman" w:hAnsi="Times New Roman"/>
                <w:sz w:val="24"/>
                <w:szCs w:val="24"/>
              </w:rPr>
              <w:lastRenderedPageBreak/>
              <w:t>знаний</w:t>
            </w:r>
          </w:p>
          <w:p w:rsidR="00836440" w:rsidRPr="00B675B1" w:rsidRDefault="00A302B3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511" type="#_x0000_t32" style="position:absolute;margin-left:-268.85pt;margin-top:-13.25pt;width:0;height:84.3pt;z-index:251748352;mso-position-horizontal-relative:text;mso-position-vertical-relative:text" o:connectortype="straight"/>
              </w:pict>
            </w:r>
          </w:p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lastRenderedPageBreak/>
              <w:t xml:space="preserve">Обобщение и систематизация знаний по теме« Электромагнитное поле. </w:t>
            </w:r>
            <w:r w:rsidRPr="00B675B1">
              <w:rPr>
                <w:rFonts w:ascii="Times New Roman" w:hAnsi="Times New Roman" w:cs="Times New Roman"/>
              </w:rPr>
              <w:lastRenderedPageBreak/>
              <w:t>Электромагнитные колебания и волны 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54.18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31.0</w:t>
            </w:r>
            <w:r w:rsidRPr="00B675B1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Контрольная работа №5 по теме</w:t>
            </w:r>
            <w:r w:rsidRPr="00B675B1">
              <w:rPr>
                <w:rFonts w:ascii="Times New Roman" w:hAnsi="Times New Roman"/>
                <w:sz w:val="24"/>
                <w:szCs w:val="24"/>
              </w:rPr>
              <w:t xml:space="preserve"> «Электромагнитное поле. Электромагнитные колебания и волны»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eastAsia="Times New Roman" w:hAnsi="Times New Roman" w:cs="Times New Roman"/>
              </w:rPr>
              <w:t>Проверка и оценка знаний.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Контроль умения применять полученные знания и навыки при решении задач.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E17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556C88">
        <w:trPr>
          <w:trHeight w:val="581"/>
        </w:trPr>
        <w:tc>
          <w:tcPr>
            <w:tcW w:w="154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E17394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                                                        </w:t>
            </w:r>
            <w:r w:rsidR="00836440" w:rsidRPr="00E17394">
              <w:rPr>
                <w:rFonts w:ascii="Times New Roman" w:hAnsi="Times New Roman" w:cs="Times New Roman"/>
                <w:b/>
                <w:sz w:val="28"/>
              </w:rPr>
              <w:t>4.  Строение атома и атомного ядра (11 часов)</w:t>
            </w: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55.1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06.04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A302B3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</w:rPr>
              <w:pict>
                <v:shape id="_x0000_s1512" type="#_x0000_t32" style="position:absolute;left:0;text-align:left;margin-left:38.3pt;margin-top:-1.5pt;width:0;height:342pt;z-index:251749376;mso-position-horizontal-relative:text;mso-position-vertical-relative:text" o:connectortype="straight"/>
              </w:pict>
            </w: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Радиоактивность как свидетельство сложного строения атома. Альф</w:t>
            </w:r>
            <w:proofErr w:type="gramStart"/>
            <w:r w:rsidRPr="00B675B1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B675B1">
              <w:rPr>
                <w:rFonts w:ascii="Times New Roman" w:hAnsi="Times New Roman"/>
                <w:sz w:val="24"/>
                <w:szCs w:val="24"/>
              </w:rPr>
              <w:t xml:space="preserve"> бета- и гамма – излучения.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Радиоактивность как свид</w:t>
            </w:r>
            <w:r w:rsidR="00E859BC">
              <w:rPr>
                <w:rFonts w:ascii="Times New Roman" w:hAnsi="Times New Roman"/>
                <w:sz w:val="24"/>
                <w:szCs w:val="24"/>
              </w:rPr>
              <w:t>етель</w:t>
            </w:r>
            <w:r w:rsidRPr="00B675B1">
              <w:rPr>
                <w:rFonts w:ascii="Times New Roman" w:hAnsi="Times New Roman"/>
                <w:sz w:val="24"/>
                <w:szCs w:val="24"/>
              </w:rPr>
              <w:t xml:space="preserve">ство сложного строения атома. Альфа, бета, гамма-излучения. Научиться характеризоватьвиды излучения. 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56.2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07.04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Опыты Резерфорда. Ядерная модель атома.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Cs/>
                <w:iCs/>
              </w:rPr>
              <w:t>Комбинированный урок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Рассмотреть  планетарную модель строения атома.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1859A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57.3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13.04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Радиоактивные превращения атомных ядер. Сохранение зарядового и массового чисел при ядерных реакциях.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Cs/>
                <w:iCs/>
              </w:rPr>
              <w:t>Комбинированный урок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Научиться записывать простейшие уравнения превращений атомных ядер. Выяснить  смысл массового зарядового числа.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58.4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14.04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Методы наблюдения и регистрации частиц в ядерной физике.</w:t>
            </w:r>
          </w:p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Инструктаж по ТБ.</w:t>
            </w:r>
            <w:r w:rsidRPr="00B675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Лабораторная работа №7</w:t>
            </w:r>
            <w:r w:rsidRPr="00B675B1">
              <w:rPr>
                <w:rFonts w:ascii="Times New Roman" w:hAnsi="Times New Roman"/>
                <w:sz w:val="24"/>
                <w:szCs w:val="24"/>
              </w:rPr>
              <w:t>« Изучение треков заряженных  частиц по готовым фотографиям»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B675B1">
              <w:rPr>
                <w:rFonts w:ascii="Times New Roman" w:eastAsia="Times New Roman" w:hAnsi="Times New Roman" w:cs="Times New Roman"/>
              </w:rPr>
              <w:t>Закрепление знаний и способов деятельности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Разобрать  методы регистрации ядерных излучений</w:t>
            </w:r>
            <w:proofErr w:type="gramStart"/>
            <w:r w:rsidRPr="00B675B1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B675B1">
              <w:rPr>
                <w:rFonts w:ascii="Times New Roman" w:hAnsi="Times New Roman"/>
                <w:sz w:val="24"/>
                <w:szCs w:val="24"/>
              </w:rPr>
              <w:t>ыяснить как использовать фотографии для объяснения характера движения заряженных частиц,  делать выводы.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1859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59.5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20.04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 xml:space="preserve">Протонно-нейтронная модель ядра. 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Уяснить  из каких элементарных частиц состоит ядро атома.  Познакомиться с  историей открытия протона и нейтрона.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60.6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21.04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A302B3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  <w:noProof/>
              </w:rPr>
              <w:pict>
                <v:shape id="_x0000_s1513" type="#_x0000_t32" style="position:absolute;left:0;text-align:left;margin-left:38.4pt;margin-top:-.45pt;width:1.7pt;height:476.05pt;z-index:251750400;mso-position-horizontal-relative:text;mso-position-vertical-relative:text" o:connectortype="straight"/>
              </w:pict>
            </w: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Энергия связи. Дефект масс.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Cs/>
                <w:iCs/>
              </w:rPr>
              <w:t>Комбинированный урок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 xml:space="preserve">Выяснить  смысл физической величины энергия </w:t>
            </w:r>
            <w:proofErr w:type="spellStart"/>
            <w:r w:rsidRPr="00B675B1">
              <w:rPr>
                <w:rFonts w:ascii="Times New Roman" w:hAnsi="Times New Roman"/>
                <w:sz w:val="24"/>
                <w:szCs w:val="24"/>
              </w:rPr>
              <w:t>связи</w:t>
            </w:r>
            <w:proofErr w:type="gramStart"/>
            <w:r w:rsidRPr="00B675B1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B675B1">
              <w:rPr>
                <w:rFonts w:ascii="Times New Roman" w:hAnsi="Times New Roman"/>
                <w:sz w:val="24"/>
                <w:szCs w:val="24"/>
              </w:rPr>
              <w:t>аучиться</w:t>
            </w:r>
            <w:proofErr w:type="spellEnd"/>
            <w:r w:rsidRPr="00B675B1">
              <w:rPr>
                <w:rFonts w:ascii="Times New Roman" w:hAnsi="Times New Roman"/>
                <w:sz w:val="24"/>
                <w:szCs w:val="24"/>
              </w:rPr>
              <w:t xml:space="preserve"> вычислять дефект масс и энергию связи атомных ядер.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61.7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27.04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Ядерные реакции. Деление ядер урана. Цепная ядерная реакция.</w:t>
            </w: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 xml:space="preserve"> Инструктаж по ТБ.</w:t>
            </w:r>
            <w:r w:rsidRPr="00B675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Лабораторная работа №8 </w:t>
            </w:r>
            <w:r w:rsidRPr="00B675B1">
              <w:rPr>
                <w:rFonts w:ascii="Times New Roman" w:hAnsi="Times New Roman"/>
                <w:sz w:val="24"/>
                <w:szCs w:val="24"/>
              </w:rPr>
              <w:t>«Изучение деление ядра урана»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B675B1">
              <w:rPr>
                <w:rFonts w:ascii="Times New Roman" w:eastAsia="Times New Roman" w:hAnsi="Times New Roman" w:cs="Times New Roman"/>
              </w:rPr>
              <w:t>Закрепление знаний и способов деятельности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Научиться описывать и объяснять процесс протекания цепных ядерных реакций</w:t>
            </w:r>
            <w:proofErr w:type="gramStart"/>
            <w:r w:rsidRPr="00B675B1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B675B1">
              <w:rPr>
                <w:rFonts w:ascii="Times New Roman" w:hAnsi="Times New Roman"/>
                <w:sz w:val="24"/>
                <w:szCs w:val="24"/>
              </w:rPr>
              <w:t>зучить деления ядра атома урана по фотографии треков.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62.8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28.04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 xml:space="preserve">Ядерный  реактор. Атомная энергетика. Экологические проблемы работы АЭС.  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Ядерный реактор</w:t>
            </w:r>
            <w:proofErr w:type="gramStart"/>
            <w:r w:rsidRPr="00B675B1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675B1">
              <w:rPr>
                <w:rFonts w:ascii="Times New Roman" w:hAnsi="Times New Roman"/>
                <w:sz w:val="24"/>
                <w:szCs w:val="24"/>
              </w:rPr>
              <w:t>реобразование внутренней энергии атомных ядер в электрическую энергию. Атомная энергетика. Применение, проблемы и перспективы развития атомной энергетики.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1859A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63.9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04.05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 xml:space="preserve">Биологическое действие радиации. Закон радиоактивного распада. Период полураспада. </w:t>
            </w:r>
          </w:p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Инструктаж по ТБ.</w:t>
            </w:r>
            <w:r w:rsidRPr="00B675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Лабораторная работа №9</w:t>
            </w:r>
            <w:r w:rsidRPr="00B675B1">
              <w:rPr>
                <w:rFonts w:ascii="Times New Roman" w:hAnsi="Times New Roman"/>
                <w:sz w:val="24"/>
                <w:szCs w:val="24"/>
              </w:rPr>
              <w:t xml:space="preserve"> «Измерение естественного радиационного фона дозиметром» 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B675B1">
              <w:rPr>
                <w:rFonts w:ascii="Times New Roman" w:eastAsia="Times New Roman" w:hAnsi="Times New Roman" w:cs="Times New Roman"/>
              </w:rPr>
              <w:t>Закрепление знаний и способов деятельности</w:t>
            </w:r>
          </w:p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Биологическое действие радиации. Закон радиоактивного распада</w:t>
            </w:r>
            <w:proofErr w:type="gramStart"/>
            <w:r w:rsidRPr="00B675B1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675B1">
              <w:rPr>
                <w:rFonts w:ascii="Times New Roman" w:hAnsi="Times New Roman"/>
                <w:sz w:val="24"/>
                <w:szCs w:val="24"/>
              </w:rPr>
              <w:t>рименение радиоактивных изотопов в медицине, археологии, следственных экспериментах.Измерение естественного радиоактивного фона дозиметром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64.10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05.05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Термоядерные реакции. Источники энергии Солнца и звезд.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 xml:space="preserve">Рассмотреть  примеры термоядерных реакций. Выяснить  проблемы, возникающие при осуществлении и поддержании </w:t>
            </w:r>
            <w:r w:rsidR="00A302B3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pict>
                <v:shape id="_x0000_s1519" type="#_x0000_t32" style="position:absolute;margin-left:-373.7pt;margin-top:-1.5pt;width:0;height:190.6pt;z-index:251756544;mso-position-horizontal-relative:text;mso-position-vertical-relative:text" o:connectortype="straight"/>
              </w:pict>
            </w:r>
            <w:r w:rsidRPr="00B675B1">
              <w:rPr>
                <w:rFonts w:ascii="Times New Roman" w:hAnsi="Times New Roman"/>
                <w:sz w:val="24"/>
                <w:szCs w:val="24"/>
              </w:rPr>
              <w:t>управляемой термоядерной реакции.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65.11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11.05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Контрольная работа №6  по теме</w:t>
            </w:r>
            <w:r w:rsidRPr="00B675B1">
              <w:rPr>
                <w:rFonts w:ascii="Times New Roman" w:hAnsi="Times New Roman"/>
                <w:sz w:val="24"/>
                <w:szCs w:val="24"/>
              </w:rPr>
              <w:t>« Строение атома и атомного ядра. Использование энергии атомных ядер</w:t>
            </w:r>
            <w:proofErr w:type="gramStart"/>
            <w:r w:rsidRPr="00B675B1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eastAsia="Times New Roman" w:hAnsi="Times New Roman" w:cs="Times New Roman"/>
              </w:rPr>
              <w:t>Проверка и оценка знаний.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Контроль умения применять полученные знания и навыки при решении задач.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36440" w:rsidRPr="00B675B1" w:rsidTr="00E17394">
        <w:trPr>
          <w:trHeight w:val="535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66.1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12.05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675B1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курса  физики 9 класса.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5B1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полученных знаний</w:t>
            </w: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</w:rPr>
              <w:t>Обобщение и систематизация знаний по всему курсу физики 9 класса.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67.2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18.05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Резерв времени.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836440" w:rsidRPr="00B675B1" w:rsidTr="00E17394">
        <w:trPr>
          <w:trHeight w:val="581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68.3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675B1">
              <w:rPr>
                <w:rFonts w:ascii="Times New Roman" w:hAnsi="Times New Roman" w:cs="Times New Roman"/>
                <w:b/>
                <w:bCs/>
                <w:iCs/>
              </w:rPr>
              <w:t>19.05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675B1">
              <w:rPr>
                <w:rFonts w:ascii="Times New Roman" w:hAnsi="Times New Roman"/>
                <w:b/>
                <w:sz w:val="24"/>
                <w:szCs w:val="24"/>
              </w:rPr>
              <w:t>Резерв времени.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93" w:type="dxa"/>
            </w:tcMar>
          </w:tcPr>
          <w:p w:rsidR="00836440" w:rsidRPr="00B675B1" w:rsidRDefault="00836440" w:rsidP="003F3937">
            <w:pPr>
              <w:pStyle w:val="Style2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</w:tbl>
    <w:p w:rsidR="000E7B21" w:rsidRPr="00B675B1" w:rsidRDefault="000E7B21" w:rsidP="003F39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6327" w:rsidRPr="00B675B1" w:rsidRDefault="00E36327" w:rsidP="00B675B1">
      <w:pPr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A475E7" w:rsidRPr="00807719" w:rsidRDefault="00A475E7" w:rsidP="00E36327">
      <w:pPr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1265CB" w:rsidRDefault="001265CB" w:rsidP="00F20BDA">
      <w:pPr>
        <w:rPr>
          <w:rFonts w:ascii="Times New Roman" w:hAnsi="Times New Roman"/>
          <w:sz w:val="24"/>
          <w:szCs w:val="24"/>
        </w:rPr>
        <w:sectPr w:rsidR="001265CB" w:rsidSect="00556C88">
          <w:pgSz w:w="16838" w:h="11906" w:orient="landscape"/>
          <w:pgMar w:top="1418" w:right="737" w:bottom="737" w:left="737" w:header="0" w:footer="0" w:gutter="0"/>
          <w:cols w:space="708"/>
          <w:docGrid w:linePitch="360"/>
        </w:sectPr>
      </w:pPr>
    </w:p>
    <w:p w:rsidR="00D636E2" w:rsidRDefault="00D636E2" w:rsidP="00E859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05"/>
        <w:tblW w:w="9925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29"/>
        <w:gridCol w:w="3317"/>
        <w:gridCol w:w="4203"/>
        <w:gridCol w:w="1276"/>
      </w:tblGrid>
      <w:tr w:rsidR="00A1534C" w:rsidRPr="0015201D" w:rsidTr="00A1534C">
        <w:trPr>
          <w:trHeight w:val="582"/>
        </w:trPr>
        <w:tc>
          <w:tcPr>
            <w:tcW w:w="992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5E0EC7" w:rsidRDefault="00A1534C" w:rsidP="00A1534C">
            <w:pPr>
              <w:tabs>
                <w:tab w:val="left" w:pos="11160"/>
              </w:tabs>
              <w:spacing w:after="0" w:line="240" w:lineRule="auto"/>
              <w:outlineLvl w:val="0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5E0EC7">
              <w:rPr>
                <w:rFonts w:ascii="Times New Roman" w:hAnsi="Times New Roman"/>
                <w:b/>
                <w:caps/>
                <w:sz w:val="28"/>
                <w:szCs w:val="28"/>
              </w:rPr>
              <w:t>Оборудование, используемое при  выполнении лабораторных работ по физике</w:t>
            </w: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 xml:space="preserve"> в 9 классе.</w:t>
            </w:r>
          </w:p>
        </w:tc>
      </w:tr>
      <w:tr w:rsidR="00A1534C" w:rsidRPr="0015201D" w:rsidTr="00E96E0B">
        <w:trPr>
          <w:trHeight w:val="665"/>
        </w:trPr>
        <w:tc>
          <w:tcPr>
            <w:tcW w:w="1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5E0EC7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szCs w:val="28"/>
              </w:rPr>
            </w:pPr>
            <w:r w:rsidRPr="005E0EC7">
              <w:rPr>
                <w:rFonts w:ascii="Times New Roman" w:hAnsi="Times New Roman" w:cs="Times New Roman"/>
                <w:b/>
                <w:bCs/>
                <w:szCs w:val="28"/>
              </w:rPr>
              <w:t xml:space="preserve">№ </w:t>
            </w:r>
            <w:proofErr w:type="spellStart"/>
            <w:r w:rsidRPr="005E0EC7">
              <w:rPr>
                <w:rFonts w:ascii="Times New Roman" w:hAnsi="Times New Roman" w:cs="Times New Roman"/>
                <w:b/>
                <w:bCs/>
                <w:i/>
                <w:iCs/>
                <w:szCs w:val="28"/>
              </w:rPr>
              <w:t>лабор</w:t>
            </w:r>
            <w:proofErr w:type="spellEnd"/>
            <w:r w:rsidRPr="005E0EC7">
              <w:rPr>
                <w:rFonts w:ascii="Times New Roman" w:hAnsi="Times New Roman" w:cs="Times New Roman"/>
                <w:b/>
                <w:bCs/>
                <w:i/>
                <w:iCs/>
                <w:szCs w:val="28"/>
              </w:rPr>
              <w:t>.</w:t>
            </w:r>
          </w:p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EC7">
              <w:rPr>
                <w:rFonts w:ascii="Times New Roman" w:hAnsi="Times New Roman" w:cs="Times New Roman"/>
                <w:b/>
                <w:bCs/>
                <w:i/>
                <w:iCs/>
                <w:szCs w:val="28"/>
              </w:rPr>
              <w:t>работы</w:t>
            </w:r>
          </w:p>
        </w:tc>
        <w:tc>
          <w:tcPr>
            <w:tcW w:w="33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Тема лабораторной работы</w:t>
            </w:r>
          </w:p>
        </w:tc>
        <w:tc>
          <w:tcPr>
            <w:tcW w:w="42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         Оборудование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1534C" w:rsidRPr="006013A2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8"/>
              </w:rPr>
            </w:pPr>
            <w:r w:rsidRPr="006013A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8"/>
              </w:rPr>
              <w:t>Количество</w:t>
            </w:r>
          </w:p>
          <w:p w:rsidR="00A1534C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013A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8"/>
              </w:rPr>
              <w:t>комплектов</w:t>
            </w:r>
          </w:p>
        </w:tc>
      </w:tr>
      <w:tr w:rsidR="00A1534C" w:rsidRPr="0015201D" w:rsidTr="00E96E0B">
        <w:trPr>
          <w:trHeight w:val="1387"/>
        </w:trPr>
        <w:tc>
          <w:tcPr>
            <w:tcW w:w="1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20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3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5E0EC7" w:rsidRDefault="00A1534C" w:rsidP="00A153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5E0EC7">
              <w:rPr>
                <w:rFonts w:ascii="Times New Roman" w:hAnsi="Times New Roman"/>
                <w:b/>
                <w:iCs/>
                <w:sz w:val="24"/>
                <w:szCs w:val="28"/>
              </w:rPr>
              <w:t>Исследование, равноускоренного движения без начальной скорости</w:t>
            </w:r>
          </w:p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864FA2" w:rsidRDefault="00A1534C" w:rsidP="00A153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5E0EC7">
              <w:rPr>
                <w:rFonts w:ascii="Times New Roman" w:hAnsi="Times New Roman"/>
                <w:b/>
                <w:sz w:val="24"/>
                <w:szCs w:val="28"/>
              </w:rPr>
              <w:t>Желоб лабораторный Шарик диаметром 1-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5E0EC7">
                <w:rPr>
                  <w:rFonts w:ascii="Times New Roman" w:hAnsi="Times New Roman"/>
                  <w:b/>
                  <w:sz w:val="24"/>
                  <w:szCs w:val="28"/>
                </w:rPr>
                <w:t>2 см</w:t>
              </w:r>
            </w:smartTag>
            <w:r w:rsidRPr="005E0EC7">
              <w:rPr>
                <w:rFonts w:ascii="Times New Roman" w:hAnsi="Times New Roman"/>
                <w:b/>
                <w:sz w:val="24"/>
                <w:szCs w:val="28"/>
              </w:rPr>
              <w:t xml:space="preserve">Цилиндр металлический </w:t>
            </w:r>
            <w:r w:rsidRPr="00864FA2">
              <w:rPr>
                <w:rFonts w:ascii="Times New Roman" w:hAnsi="Times New Roman"/>
                <w:b/>
                <w:sz w:val="24"/>
                <w:szCs w:val="28"/>
              </w:rPr>
              <w:t>секундо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мер                                   </w:t>
            </w:r>
            <w:r w:rsidRPr="005E0EC7">
              <w:rPr>
                <w:rFonts w:ascii="Times New Roman" w:hAnsi="Times New Roman"/>
                <w:b/>
                <w:sz w:val="24"/>
                <w:szCs w:val="28"/>
              </w:rPr>
              <w:t xml:space="preserve"> Лента измерительная 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1534C" w:rsidRPr="005E0EC7" w:rsidRDefault="00A1534C" w:rsidP="00A153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5E0EC7">
              <w:rPr>
                <w:rFonts w:ascii="Times New Roman" w:hAnsi="Times New Roman"/>
                <w:b/>
                <w:sz w:val="24"/>
                <w:szCs w:val="28"/>
              </w:rPr>
              <w:t xml:space="preserve"> 15</w:t>
            </w:r>
          </w:p>
        </w:tc>
      </w:tr>
      <w:tr w:rsidR="00A1534C" w:rsidRPr="0015201D" w:rsidTr="00E96E0B">
        <w:trPr>
          <w:trHeight w:val="1224"/>
        </w:trPr>
        <w:tc>
          <w:tcPr>
            <w:tcW w:w="1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20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3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864FA2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4FA2">
              <w:rPr>
                <w:rFonts w:ascii="Times New Roman" w:hAnsi="Times New Roman" w:cs="Times New Roman"/>
                <w:b/>
                <w:szCs w:val="28"/>
              </w:rPr>
              <w:t>Измерение ускорения свободного падения.</w:t>
            </w:r>
          </w:p>
        </w:tc>
        <w:tc>
          <w:tcPr>
            <w:tcW w:w="42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864FA2" w:rsidRDefault="00A1534C" w:rsidP="00A153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864FA2">
              <w:rPr>
                <w:rFonts w:ascii="Times New Roman" w:hAnsi="Times New Roman"/>
                <w:b/>
                <w:sz w:val="24"/>
                <w:szCs w:val="28"/>
              </w:rPr>
              <w:t xml:space="preserve">Прибор для изучения движения тел.  Полоски миллиметровой и копировальной бумаги  Штатив с муфтой и лапкой </w:t>
            </w:r>
          </w:p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EC7">
              <w:rPr>
                <w:rFonts w:ascii="Times New Roman" w:hAnsi="Times New Roman"/>
                <w:b/>
                <w:szCs w:val="28"/>
              </w:rPr>
              <w:t>15</w:t>
            </w:r>
          </w:p>
        </w:tc>
      </w:tr>
      <w:tr w:rsidR="00A1534C" w:rsidRPr="0015201D" w:rsidTr="00E96E0B">
        <w:trPr>
          <w:trHeight w:val="1474"/>
        </w:trPr>
        <w:tc>
          <w:tcPr>
            <w:tcW w:w="1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3</w:t>
            </w:r>
          </w:p>
        </w:tc>
        <w:tc>
          <w:tcPr>
            <w:tcW w:w="33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864FA2" w:rsidRDefault="00A1534C" w:rsidP="00A153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864FA2">
              <w:rPr>
                <w:rFonts w:ascii="Times New Roman" w:hAnsi="Times New Roman"/>
                <w:b/>
                <w:sz w:val="24"/>
                <w:szCs w:val="28"/>
              </w:rPr>
              <w:t>Исследование зависимости периода колебаний пружинного маятника от массы груза и жесткости пружины.</w:t>
            </w:r>
          </w:p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864FA2" w:rsidRDefault="00A1534C" w:rsidP="00A153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864FA2">
              <w:rPr>
                <w:rFonts w:ascii="Times New Roman" w:hAnsi="Times New Roman"/>
                <w:b/>
                <w:sz w:val="24"/>
                <w:szCs w:val="28"/>
              </w:rPr>
              <w:t>Набор пружин с разн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ой жесткостью, набор грузов</w:t>
            </w:r>
            <w:r w:rsidRPr="00864FA2">
              <w:rPr>
                <w:rFonts w:ascii="Times New Roman" w:hAnsi="Times New Roman"/>
                <w:b/>
                <w:sz w:val="24"/>
                <w:szCs w:val="28"/>
              </w:rPr>
              <w:t xml:space="preserve"> массой </w:t>
            </w:r>
            <w:smartTag w:uri="urn:schemas-microsoft-com:office:smarttags" w:element="metricconverter">
              <w:smartTagPr>
                <w:attr w:name="ProductID" w:val="100 г"/>
              </w:smartTagPr>
              <w:r w:rsidRPr="00864FA2">
                <w:rPr>
                  <w:rFonts w:ascii="Times New Roman" w:hAnsi="Times New Roman"/>
                  <w:b/>
                  <w:sz w:val="24"/>
                  <w:szCs w:val="28"/>
                </w:rPr>
                <w:t>100 г</w:t>
              </w:r>
            </w:smartTag>
            <w:r w:rsidRPr="00864FA2">
              <w:rPr>
                <w:rFonts w:ascii="Times New Roman" w:hAnsi="Times New Roman"/>
                <w:b/>
                <w:sz w:val="24"/>
                <w:szCs w:val="28"/>
              </w:rPr>
              <w:t>, секундомер.</w:t>
            </w:r>
          </w:p>
          <w:p w:rsidR="00A1534C" w:rsidRPr="00864FA2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EC7">
              <w:rPr>
                <w:rFonts w:ascii="Times New Roman" w:hAnsi="Times New Roman"/>
                <w:b/>
                <w:szCs w:val="28"/>
              </w:rPr>
              <w:t>15</w:t>
            </w:r>
          </w:p>
        </w:tc>
      </w:tr>
      <w:tr w:rsidR="00A1534C" w:rsidRPr="0015201D" w:rsidTr="00E96E0B">
        <w:trPr>
          <w:trHeight w:val="1601"/>
        </w:trPr>
        <w:tc>
          <w:tcPr>
            <w:tcW w:w="1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4</w:t>
            </w:r>
          </w:p>
        </w:tc>
        <w:tc>
          <w:tcPr>
            <w:tcW w:w="33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864FA2" w:rsidRDefault="00A1534C" w:rsidP="00A153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864FA2">
              <w:rPr>
                <w:rFonts w:ascii="Times New Roman" w:hAnsi="Times New Roman"/>
                <w:b/>
                <w:sz w:val="24"/>
                <w:szCs w:val="28"/>
              </w:rPr>
              <w:t>Исследование зависимости периода и частоты свободных колебаний нитяного маятника от его длины.</w:t>
            </w:r>
            <w:r w:rsidRPr="00864FA2">
              <w:rPr>
                <w:rFonts w:ascii="Times New Roman" w:hAnsi="Times New Roman"/>
                <w:b/>
                <w:sz w:val="24"/>
                <w:szCs w:val="28"/>
              </w:rPr>
              <w:tab/>
            </w:r>
          </w:p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864FA2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4FA2">
              <w:rPr>
                <w:rFonts w:ascii="Times New Roman" w:hAnsi="Times New Roman" w:cs="Times New Roman"/>
                <w:b/>
                <w:szCs w:val="28"/>
              </w:rPr>
              <w:t>Штатив с муфтой и лапкой.  Шарик  с прикрепленной  нитью.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EC7">
              <w:rPr>
                <w:rFonts w:ascii="Times New Roman" w:hAnsi="Times New Roman"/>
                <w:b/>
                <w:szCs w:val="28"/>
              </w:rPr>
              <w:t>15</w:t>
            </w:r>
          </w:p>
        </w:tc>
      </w:tr>
      <w:tr w:rsidR="00A1534C" w:rsidRPr="0015201D" w:rsidTr="00A1534C">
        <w:trPr>
          <w:trHeight w:val="416"/>
        </w:trPr>
        <w:tc>
          <w:tcPr>
            <w:tcW w:w="1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5</w:t>
            </w:r>
          </w:p>
        </w:tc>
        <w:tc>
          <w:tcPr>
            <w:tcW w:w="33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975196" w:rsidRDefault="00A1534C" w:rsidP="00A153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864FA2">
              <w:rPr>
                <w:rFonts w:ascii="Times New Roman" w:hAnsi="Times New Roman"/>
                <w:b/>
                <w:sz w:val="24"/>
                <w:szCs w:val="28"/>
              </w:rPr>
              <w:t>Изучение явления электромагнитной индукции.</w:t>
            </w:r>
          </w:p>
        </w:tc>
        <w:tc>
          <w:tcPr>
            <w:tcW w:w="42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864FA2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4FA2">
              <w:rPr>
                <w:rFonts w:ascii="Times New Roman" w:hAnsi="Times New Roman" w:cs="Times New Roman"/>
                <w:b/>
                <w:szCs w:val="28"/>
              </w:rPr>
              <w:t>Миллиамперметр Катушка-моток Магнит дугообразный  Источник питания (4,5 В) Катушка с железным сердечником  Реостат  Ключ  Соединительные провода</w:t>
            </w:r>
            <w:r>
              <w:rPr>
                <w:rFonts w:ascii="Times New Roman" w:hAnsi="Times New Roman" w:cs="Times New Roman"/>
                <w:b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EC7">
              <w:rPr>
                <w:rFonts w:ascii="Times New Roman" w:hAnsi="Times New Roman"/>
                <w:b/>
                <w:szCs w:val="28"/>
              </w:rPr>
              <w:t>15</w:t>
            </w:r>
          </w:p>
        </w:tc>
      </w:tr>
      <w:tr w:rsidR="00A1534C" w:rsidRPr="0015201D" w:rsidTr="00A1534C">
        <w:trPr>
          <w:trHeight w:val="416"/>
        </w:trPr>
        <w:tc>
          <w:tcPr>
            <w:tcW w:w="1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6</w:t>
            </w:r>
          </w:p>
        </w:tc>
        <w:tc>
          <w:tcPr>
            <w:tcW w:w="33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975196" w:rsidRDefault="00A1534C" w:rsidP="00A153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975196">
              <w:rPr>
                <w:rFonts w:ascii="Times New Roman" w:hAnsi="Times New Roman"/>
                <w:b/>
                <w:sz w:val="24"/>
                <w:szCs w:val="28"/>
              </w:rPr>
              <w:t>Наблюдение сплошного и линейчатых спектров испускания.</w:t>
            </w:r>
          </w:p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975196" w:rsidRDefault="00A1534C" w:rsidP="00A153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975196">
              <w:rPr>
                <w:rFonts w:ascii="Times New Roman" w:hAnsi="Times New Roman"/>
                <w:b/>
                <w:sz w:val="24"/>
                <w:szCs w:val="28"/>
              </w:rPr>
              <w:t>Генератор «Спектр», спектральные трубки с водородом, криптоном, неоном, источник питания, соединительные провода, стеклянная пластинка со скошенными гранями, лампа с вертикальной нитью накала, призма прямого зрения.</w:t>
            </w:r>
          </w:p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EC7">
              <w:rPr>
                <w:rFonts w:ascii="Times New Roman" w:hAnsi="Times New Roman"/>
                <w:b/>
                <w:szCs w:val="28"/>
              </w:rPr>
              <w:t>15</w:t>
            </w:r>
          </w:p>
        </w:tc>
      </w:tr>
      <w:tr w:rsidR="00A1534C" w:rsidRPr="0015201D" w:rsidTr="00A1534C">
        <w:trPr>
          <w:trHeight w:val="416"/>
        </w:trPr>
        <w:tc>
          <w:tcPr>
            <w:tcW w:w="1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7</w:t>
            </w:r>
          </w:p>
        </w:tc>
        <w:tc>
          <w:tcPr>
            <w:tcW w:w="33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975196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5196">
              <w:rPr>
                <w:rFonts w:ascii="Times New Roman" w:hAnsi="Times New Roman" w:cs="Times New Roman"/>
                <w:b/>
                <w:szCs w:val="28"/>
              </w:rPr>
              <w:t>Изучение треков заряженных частиц по готовым фотографиям</w:t>
            </w:r>
            <w:r w:rsidRPr="004F0998">
              <w:rPr>
                <w:szCs w:val="28"/>
              </w:rPr>
              <w:t>.</w:t>
            </w:r>
          </w:p>
        </w:tc>
        <w:tc>
          <w:tcPr>
            <w:tcW w:w="42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975196" w:rsidRDefault="00A1534C" w:rsidP="00A1534C">
            <w:pPr>
              <w:tabs>
                <w:tab w:val="left" w:pos="404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975196">
              <w:rPr>
                <w:rFonts w:ascii="Times New Roman" w:hAnsi="Times New Roman"/>
                <w:b/>
                <w:sz w:val="24"/>
                <w:szCs w:val="28"/>
              </w:rPr>
              <w:t>Фотографи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и</w:t>
            </w:r>
            <w:r w:rsidRPr="00975196">
              <w:rPr>
                <w:rFonts w:ascii="Times New Roman" w:hAnsi="Times New Roman"/>
                <w:b/>
                <w:sz w:val="24"/>
                <w:szCs w:val="28"/>
              </w:rPr>
              <w:t xml:space="preserve"> треков заряженных частиц </w:t>
            </w:r>
          </w:p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EC7">
              <w:rPr>
                <w:rFonts w:ascii="Times New Roman" w:hAnsi="Times New Roman"/>
                <w:b/>
                <w:szCs w:val="28"/>
              </w:rPr>
              <w:t>15</w:t>
            </w:r>
          </w:p>
        </w:tc>
      </w:tr>
      <w:tr w:rsidR="00A1534C" w:rsidRPr="0015201D" w:rsidTr="00E96E0B">
        <w:trPr>
          <w:trHeight w:val="24"/>
        </w:trPr>
        <w:tc>
          <w:tcPr>
            <w:tcW w:w="1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8</w:t>
            </w:r>
          </w:p>
        </w:tc>
        <w:tc>
          <w:tcPr>
            <w:tcW w:w="33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975196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5196">
              <w:rPr>
                <w:rFonts w:ascii="Times New Roman" w:hAnsi="Times New Roman" w:cs="Times New Roman"/>
                <w:b/>
                <w:szCs w:val="28"/>
              </w:rPr>
              <w:t>Изучение деления ядра атома урана по фотографии треков.</w:t>
            </w:r>
          </w:p>
        </w:tc>
        <w:tc>
          <w:tcPr>
            <w:tcW w:w="42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975196" w:rsidRDefault="00A1534C" w:rsidP="00A1534C">
            <w:pPr>
              <w:tabs>
                <w:tab w:val="left" w:pos="404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975196">
              <w:rPr>
                <w:rFonts w:ascii="Times New Roman" w:hAnsi="Times New Roman"/>
                <w:b/>
                <w:sz w:val="24"/>
                <w:szCs w:val="28"/>
              </w:rPr>
              <w:t xml:space="preserve">Фотография треков заряженных частиц </w:t>
            </w:r>
          </w:p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EC7">
              <w:rPr>
                <w:rFonts w:ascii="Times New Roman" w:hAnsi="Times New Roman"/>
                <w:b/>
                <w:szCs w:val="28"/>
              </w:rPr>
              <w:lastRenderedPageBreak/>
              <w:t>15</w:t>
            </w:r>
          </w:p>
        </w:tc>
      </w:tr>
      <w:tr w:rsidR="00A1534C" w:rsidRPr="0015201D" w:rsidTr="00A1534C">
        <w:trPr>
          <w:trHeight w:val="416"/>
        </w:trPr>
        <w:tc>
          <w:tcPr>
            <w:tcW w:w="1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   9</w:t>
            </w:r>
          </w:p>
        </w:tc>
        <w:tc>
          <w:tcPr>
            <w:tcW w:w="33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975196" w:rsidRDefault="00A1534C" w:rsidP="00A153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975196">
              <w:rPr>
                <w:rFonts w:ascii="Times New Roman" w:hAnsi="Times New Roman"/>
                <w:b/>
                <w:sz w:val="24"/>
                <w:szCs w:val="28"/>
              </w:rPr>
              <w:t>Измерение естественного радиационного фона дозиметром.</w:t>
            </w:r>
          </w:p>
          <w:p w:rsidR="00A1534C" w:rsidRPr="00975196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534C" w:rsidRPr="00975196" w:rsidRDefault="00A1534C" w:rsidP="00A153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975196">
              <w:rPr>
                <w:rFonts w:ascii="Times New Roman" w:hAnsi="Times New Roman"/>
                <w:b/>
                <w:sz w:val="24"/>
                <w:szCs w:val="28"/>
              </w:rPr>
              <w:t>Дозиметр бытовой, инструкция по его использованию.</w:t>
            </w:r>
          </w:p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1534C" w:rsidRPr="0015201D" w:rsidRDefault="00A1534C" w:rsidP="00A1534C">
            <w:pPr>
              <w:pStyle w:val="Style2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EC7">
              <w:rPr>
                <w:rFonts w:ascii="Times New Roman" w:hAnsi="Times New Roman"/>
                <w:b/>
                <w:szCs w:val="28"/>
              </w:rPr>
              <w:t>15</w:t>
            </w:r>
          </w:p>
        </w:tc>
      </w:tr>
    </w:tbl>
    <w:p w:rsidR="000D05EF" w:rsidRDefault="000D05EF" w:rsidP="00E859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05EF" w:rsidRDefault="000D05EF" w:rsidP="00E859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36E2" w:rsidRDefault="00D636E2" w:rsidP="00E859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36E2" w:rsidRDefault="00D636E2" w:rsidP="00E859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0D07" w:rsidRDefault="006B0D07" w:rsidP="00E859BC">
      <w:pPr>
        <w:pStyle w:val="Style20"/>
        <w:widowControl/>
        <w:spacing w:line="240" w:lineRule="auto"/>
        <w:ind w:firstLine="0"/>
        <w:jc w:val="left"/>
        <w:rPr>
          <w:rFonts w:ascii="Times New Roman" w:hAnsi="Times New Roman" w:cs="Times New Roman"/>
          <w:b/>
          <w:bCs/>
          <w:iCs/>
        </w:rPr>
      </w:pPr>
    </w:p>
    <w:p w:rsidR="006013A2" w:rsidRDefault="006013A2" w:rsidP="00E859BC">
      <w:pPr>
        <w:pStyle w:val="Style20"/>
        <w:widowControl/>
        <w:spacing w:line="240" w:lineRule="auto"/>
        <w:ind w:firstLine="0"/>
        <w:jc w:val="left"/>
        <w:rPr>
          <w:rFonts w:ascii="Times New Roman" w:hAnsi="Times New Roman" w:cs="Times New Roman"/>
          <w:b/>
          <w:bCs/>
          <w:iCs/>
        </w:rPr>
      </w:pPr>
    </w:p>
    <w:p w:rsidR="00362A22" w:rsidRDefault="00362A22" w:rsidP="001D3BEA">
      <w:pPr>
        <w:rPr>
          <w:rFonts w:ascii="Times New Roman" w:hAnsi="Times New Roman"/>
          <w:szCs w:val="24"/>
        </w:rPr>
      </w:pPr>
    </w:p>
    <w:p w:rsidR="006013A2" w:rsidRDefault="006013A2" w:rsidP="001D3BEA">
      <w:pPr>
        <w:rPr>
          <w:rFonts w:ascii="Times New Roman" w:hAnsi="Times New Roman"/>
          <w:szCs w:val="24"/>
        </w:rPr>
      </w:pPr>
    </w:p>
    <w:p w:rsidR="006013A2" w:rsidRDefault="006013A2" w:rsidP="001D3BEA">
      <w:pPr>
        <w:rPr>
          <w:rFonts w:ascii="Times New Roman" w:hAnsi="Times New Roman"/>
          <w:szCs w:val="24"/>
        </w:rPr>
      </w:pPr>
    </w:p>
    <w:p w:rsidR="007C4B53" w:rsidRDefault="007C4B53" w:rsidP="001D3BEA">
      <w:pPr>
        <w:rPr>
          <w:rFonts w:ascii="Times New Roman" w:hAnsi="Times New Roman"/>
          <w:szCs w:val="24"/>
        </w:rPr>
      </w:pPr>
    </w:p>
    <w:p w:rsidR="007C4B53" w:rsidRDefault="007C4B53" w:rsidP="001D3BEA">
      <w:pPr>
        <w:rPr>
          <w:rFonts w:ascii="Times New Roman" w:hAnsi="Times New Roman"/>
          <w:szCs w:val="24"/>
        </w:rPr>
      </w:pPr>
    </w:p>
    <w:p w:rsidR="007C4B53" w:rsidRDefault="007C4B53" w:rsidP="001D3BEA">
      <w:pPr>
        <w:rPr>
          <w:rFonts w:ascii="Times New Roman" w:hAnsi="Times New Roman"/>
          <w:szCs w:val="24"/>
        </w:rPr>
      </w:pPr>
    </w:p>
    <w:p w:rsidR="007C4B53" w:rsidRDefault="007C4B53" w:rsidP="001D3BEA">
      <w:pPr>
        <w:rPr>
          <w:rFonts w:ascii="Times New Roman" w:hAnsi="Times New Roman"/>
          <w:szCs w:val="24"/>
        </w:rPr>
      </w:pPr>
    </w:p>
    <w:p w:rsidR="007C4B53" w:rsidRDefault="007C4B53" w:rsidP="001D3BEA">
      <w:pPr>
        <w:rPr>
          <w:rFonts w:ascii="Times New Roman" w:hAnsi="Times New Roman"/>
          <w:szCs w:val="24"/>
        </w:rPr>
      </w:pPr>
    </w:p>
    <w:p w:rsidR="007C4B53" w:rsidRDefault="007C4B53" w:rsidP="001D3BEA">
      <w:pPr>
        <w:rPr>
          <w:rFonts w:ascii="Times New Roman" w:hAnsi="Times New Roman"/>
          <w:szCs w:val="24"/>
        </w:rPr>
      </w:pPr>
    </w:p>
    <w:p w:rsidR="007C4B53" w:rsidRDefault="007C4B53" w:rsidP="001D3BEA">
      <w:pPr>
        <w:rPr>
          <w:rFonts w:ascii="Times New Roman" w:hAnsi="Times New Roman"/>
          <w:szCs w:val="24"/>
        </w:rPr>
      </w:pPr>
    </w:p>
    <w:p w:rsidR="007C4B53" w:rsidRDefault="007C4B53" w:rsidP="001D3BEA">
      <w:pPr>
        <w:rPr>
          <w:rFonts w:ascii="Times New Roman" w:hAnsi="Times New Roman"/>
          <w:szCs w:val="24"/>
        </w:rPr>
      </w:pPr>
    </w:p>
    <w:p w:rsidR="007C4B53" w:rsidRDefault="007C4B53" w:rsidP="001D3BEA">
      <w:pPr>
        <w:rPr>
          <w:rFonts w:ascii="Times New Roman" w:hAnsi="Times New Roman"/>
          <w:szCs w:val="24"/>
        </w:rPr>
      </w:pPr>
    </w:p>
    <w:p w:rsidR="007C4B53" w:rsidRDefault="007C4B53" w:rsidP="001D3BEA">
      <w:pPr>
        <w:rPr>
          <w:rFonts w:ascii="Times New Roman" w:hAnsi="Times New Roman"/>
          <w:szCs w:val="24"/>
        </w:rPr>
      </w:pPr>
    </w:p>
    <w:p w:rsidR="007C4B53" w:rsidRDefault="007C4B53" w:rsidP="001D3BEA">
      <w:pPr>
        <w:rPr>
          <w:rFonts w:ascii="Times New Roman" w:hAnsi="Times New Roman"/>
          <w:szCs w:val="24"/>
        </w:rPr>
      </w:pPr>
    </w:p>
    <w:p w:rsidR="007C4B53" w:rsidRDefault="007C4B53" w:rsidP="001D3BEA">
      <w:pPr>
        <w:rPr>
          <w:rFonts w:ascii="Times New Roman" w:hAnsi="Times New Roman"/>
          <w:szCs w:val="24"/>
        </w:rPr>
      </w:pPr>
    </w:p>
    <w:p w:rsidR="007C4B53" w:rsidRDefault="007C4B53" w:rsidP="001D3BEA">
      <w:pPr>
        <w:rPr>
          <w:rFonts w:ascii="Times New Roman" w:hAnsi="Times New Roman"/>
          <w:szCs w:val="24"/>
        </w:rPr>
      </w:pPr>
    </w:p>
    <w:p w:rsidR="007C4B53" w:rsidRDefault="007C4B53" w:rsidP="001D3BEA">
      <w:pPr>
        <w:rPr>
          <w:rFonts w:ascii="Times New Roman" w:hAnsi="Times New Roman"/>
          <w:szCs w:val="24"/>
        </w:rPr>
      </w:pPr>
    </w:p>
    <w:p w:rsidR="007C4B53" w:rsidRDefault="007C4B53" w:rsidP="001D3BEA">
      <w:pPr>
        <w:rPr>
          <w:rFonts w:ascii="Times New Roman" w:hAnsi="Times New Roman"/>
          <w:szCs w:val="24"/>
        </w:rPr>
      </w:pPr>
    </w:p>
    <w:p w:rsidR="007C4B53" w:rsidRDefault="007C4B53" w:rsidP="001D3BEA">
      <w:pPr>
        <w:rPr>
          <w:rFonts w:ascii="Times New Roman" w:hAnsi="Times New Roman"/>
          <w:szCs w:val="24"/>
        </w:rPr>
      </w:pPr>
    </w:p>
    <w:p w:rsidR="007C4B53" w:rsidRDefault="007C4B53" w:rsidP="001D3BEA">
      <w:pPr>
        <w:rPr>
          <w:rFonts w:ascii="Times New Roman" w:hAnsi="Times New Roman"/>
          <w:szCs w:val="24"/>
        </w:rPr>
      </w:pPr>
    </w:p>
    <w:p w:rsidR="007C4B53" w:rsidRDefault="007C4B53" w:rsidP="001D3BEA">
      <w:pPr>
        <w:rPr>
          <w:rFonts w:ascii="Times New Roman" w:hAnsi="Times New Roman"/>
          <w:szCs w:val="24"/>
        </w:rPr>
      </w:pPr>
    </w:p>
    <w:p w:rsidR="007C4B53" w:rsidRDefault="007C4B53" w:rsidP="001D3BEA">
      <w:pPr>
        <w:rPr>
          <w:rFonts w:ascii="Times New Roman" w:hAnsi="Times New Roman"/>
          <w:szCs w:val="24"/>
        </w:rPr>
      </w:pPr>
    </w:p>
    <w:p w:rsidR="007C4B53" w:rsidRDefault="007C4B53" w:rsidP="001D3BEA">
      <w:pPr>
        <w:rPr>
          <w:rFonts w:ascii="Times New Roman" w:hAnsi="Times New Roman"/>
          <w:szCs w:val="24"/>
        </w:rPr>
      </w:pPr>
    </w:p>
    <w:p w:rsidR="007C4B53" w:rsidRPr="00951317" w:rsidRDefault="007C4B53" w:rsidP="001D3BEA">
      <w:pPr>
        <w:rPr>
          <w:rFonts w:ascii="Times New Roman" w:hAnsi="Times New Roman"/>
          <w:szCs w:val="24"/>
        </w:rPr>
      </w:pPr>
    </w:p>
    <w:p w:rsidR="00D36A5A" w:rsidRPr="00D36A5A" w:rsidRDefault="00D36A5A" w:rsidP="00D36A5A">
      <w:pPr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4"/>
          <w:u w:val="single"/>
          <w:lang w:eastAsia="ru-RU"/>
        </w:rPr>
      </w:pPr>
      <w:r w:rsidRPr="00D36A5A">
        <w:rPr>
          <w:rFonts w:ascii="Times New Roman" w:eastAsia="MS Mincho" w:hAnsi="Times New Roman"/>
          <w:b/>
          <w:sz w:val="28"/>
          <w:szCs w:val="24"/>
          <w:u w:val="single"/>
          <w:lang w:eastAsia="ru-RU"/>
        </w:rPr>
        <w:lastRenderedPageBreak/>
        <w:t>Планируемые результаты  изучения учебного предмет</w:t>
      </w:r>
      <w:proofErr w:type="gramStart"/>
      <w:r w:rsidRPr="00D36A5A">
        <w:rPr>
          <w:rFonts w:ascii="Times New Roman" w:eastAsia="MS Mincho" w:hAnsi="Times New Roman"/>
          <w:b/>
          <w:sz w:val="28"/>
          <w:szCs w:val="24"/>
          <w:u w:val="single"/>
          <w:lang w:eastAsia="ru-RU"/>
        </w:rPr>
        <w:t>а(</w:t>
      </w:r>
      <w:proofErr w:type="gramEnd"/>
      <w:r w:rsidRPr="00D36A5A">
        <w:rPr>
          <w:rFonts w:ascii="Times New Roman" w:eastAsia="MS Mincho" w:hAnsi="Times New Roman"/>
          <w:b/>
          <w:sz w:val="28"/>
          <w:szCs w:val="24"/>
          <w:u w:val="single"/>
          <w:lang w:eastAsia="ru-RU"/>
        </w:rPr>
        <w:t xml:space="preserve"> система контроля и оценки)</w:t>
      </w:r>
    </w:p>
    <w:p w:rsidR="00362A22" w:rsidRPr="00951317" w:rsidRDefault="00362A22" w:rsidP="009C7119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51317">
        <w:rPr>
          <w:rFonts w:ascii="Times New Roman" w:hAnsi="Times New Roman"/>
          <w:b/>
          <w:bCs/>
          <w:color w:val="000000"/>
          <w:sz w:val="24"/>
          <w:szCs w:val="24"/>
        </w:rPr>
        <w:t>Контрольная работа №1 по теме «Кинематика»</w:t>
      </w:r>
    </w:p>
    <w:p w:rsidR="00362A22" w:rsidRPr="00951317" w:rsidRDefault="00362A22" w:rsidP="00362A22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951317">
        <w:rPr>
          <w:rFonts w:ascii="Times New Roman" w:eastAsia="MS Mincho" w:hAnsi="Times New Roman"/>
          <w:b/>
          <w:sz w:val="24"/>
          <w:szCs w:val="24"/>
        </w:rPr>
        <w:t>1 вариант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b/>
          <w:sz w:val="24"/>
          <w:szCs w:val="24"/>
        </w:rPr>
        <w:t xml:space="preserve">1. </w:t>
      </w:r>
      <w:r w:rsidRPr="00951317">
        <w:rPr>
          <w:rFonts w:ascii="Times New Roman" w:eastAsia="MS Mincho" w:hAnsi="Times New Roman"/>
          <w:sz w:val="24"/>
          <w:szCs w:val="24"/>
        </w:rPr>
        <w:t>В каких из приведенных ниже случаев Луну можно считать материальной точкой: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sz w:val="24"/>
          <w:szCs w:val="24"/>
        </w:rPr>
        <w:t>1) Луна вращается вокруг Земли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sz w:val="24"/>
          <w:szCs w:val="24"/>
        </w:rPr>
        <w:t>2) Космический корабль совершает мягкую посадку на Луну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sz w:val="24"/>
          <w:szCs w:val="24"/>
        </w:rPr>
        <w:t>3) Астрономы наблюдают затмение Луны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sz w:val="24"/>
          <w:szCs w:val="24"/>
        </w:rPr>
        <w:t xml:space="preserve">   А) 1          Б) 2       В) 1 и 3      Г)  3      Д) 1,2,3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b/>
          <w:sz w:val="24"/>
          <w:szCs w:val="24"/>
        </w:rPr>
        <w:t>2</w:t>
      </w:r>
      <w:r w:rsidRPr="00951317">
        <w:rPr>
          <w:rFonts w:ascii="Times New Roman" w:eastAsia="MS Mincho" w:hAnsi="Times New Roman"/>
          <w:sz w:val="24"/>
          <w:szCs w:val="24"/>
        </w:rPr>
        <w:t>. Мальчик подбросил вверх мяч и снова поймал его. Считая, что мяч поднялся на высоту 2,5 м, найдите путь и перемещение мяча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sz w:val="24"/>
          <w:szCs w:val="24"/>
        </w:rPr>
        <w:t>А)  2,5м; 2,5м    Б) 2,5м; 0м.   В) 5м; 5м.  Г) 5м;0м.   Д) 0м; 5м.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b/>
          <w:sz w:val="24"/>
          <w:szCs w:val="24"/>
        </w:rPr>
        <w:t>3.</w:t>
      </w:r>
      <w:r w:rsidRPr="00951317">
        <w:rPr>
          <w:rFonts w:ascii="Times New Roman" w:eastAsia="MS Mincho" w:hAnsi="Times New Roman"/>
          <w:sz w:val="24"/>
          <w:szCs w:val="24"/>
        </w:rPr>
        <w:t xml:space="preserve"> В течение 30с поезд двигался равномерно со скоростью 72 км/ч.  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sz w:val="24"/>
          <w:szCs w:val="24"/>
        </w:rPr>
        <w:t>Какой  путь он прошел за это время?</w:t>
      </w:r>
    </w:p>
    <w:p w:rsidR="00362A22" w:rsidRPr="00951317" w:rsidRDefault="00A302B3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Группа 92" o:spid="_x0000_s1027" style="position:absolute;left:0;text-align:left;margin-left:334.85pt;margin-top:2.3pt;width:147.35pt;height:108.55pt;z-index:251660288;mso-width-relative:margin;mso-height-relative:margin" coordorigin="89,600" coordsize="18717,13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">
            <v:group id="Группа 52" o:spid="_x0000_s1028" style="position:absolute;left:89;top:600;width:18717;height:13794" coordorigin="89,600" coordsize="18717,137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<v:group id="Группа 53" o:spid="_x0000_s1029" style="position:absolute;left:89;top:600;width:18717;height:12583" coordorigin="89,600" coordsize="18717,125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<v:group id="Группа 54" o:spid="_x0000_s1030" style="position:absolute;left:89;top:600;width:18717;height:12582" coordorigin="89,600" coordsize="18717,12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group id="Группа 55" o:spid="_x0000_s1031" style="position:absolute;left:89;top:600;width:18717;height:11628" coordorigin="89,600" coordsize="18717,11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<v:group id="Группа 56" o:spid="_x0000_s1032" style="position:absolute;left:89;top:600;width:18717;height:11628" coordorigin="89,600" coordsize="18717,11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<v:shape id="Прямая со стрелкой 57" o:spid="_x0000_s1033" type="#_x0000_t32" style="position:absolute;left:2691;top:2242;width:0;height:911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XcgsQAAADbAAAADwAAAGRycy9kb3ducmV2LnhtbESPQWvCQBSE7wX/w/IEb83GlkaJriLF&#10;QmhPTSV4fGafSTT7NmRXk/77bqHQ4zAz3zDr7WhacafeNZYVzKMYBHFpdcOVgsPX2+MShPPIGlvL&#10;pOCbHGw3k4c1ptoO/En33FciQNilqKD2vkuldGVNBl1kO+LgnW1v0AfZV1L3OAS4aeVTHCfSYMNh&#10;ocaOXmsqr/nNKHguxv0pT7JL1RTX7vjB+3ebxUrNpuNuBcLT6P/Df+1MK3hZwO+X8APk5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1dyCxAAAANsAAAAPAAAAAAAAAAAA&#10;AAAAAKECAABkcnMvZG93bnJldi54bWxQSwUGAAAAAAQABAD5AAAAkgMAAAAA&#10;" strokecolor="windowText" strokeweight="1.25pt">
                        <v:stroke endarrow="open"/>
                      </v:shape>
                      <v:shape id="Прямая со стрелкой 58" o:spid="_x0000_s1034" type="#_x0000_t32" style="position:absolute;left:2506;top:10581;width:14698;height:3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N5uw74AAADbAAAADwAAAGRycy9kb3ducmV2LnhtbERPy4rCMBTdC/5DuII7TR1wkGoUEYRB&#10;EcbX/tpc22pzU5JY27+fLAZcHs57sWpNJRpyvrSsYDJOQBBnVpecK7ict6MZCB+QNVaWSUFHHlbL&#10;fm+BqbZvPlJzCrmIIexTVFCEUKdS+qwgg35sa+LI3a0zGCJ0udQO3zHcVPIrSb6lwZJjQ4E1bQrK&#10;nqeXUZAccN90j/3m5twvXc/P7rWbdUoNB+16DiJQGz7if/ePVjCNY+OX+APk8g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g3m7DvgAAANsAAAAPAAAAAAAAAAAAAAAAAKEC&#10;AABkcnMvZG93bnJldi54bWxQSwUGAAAAAAQABAD5AAAAjAMAAAAA&#10;" strokecolor="windowText" strokeweight="1.25pt">
                        <v:stroke endarrow="open"/>
                      </v:shape>
                      <v:line id="Прямая соединительная линия 59" o:spid="_x0000_s1035" style="position:absolute;visibility:visible" from="2534,8631" to="15165,8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lfycMAAADbAAAADwAAAGRycy9kb3ducmV2LnhtbESPzWrDMBCE74G8g9hCbrHcloTEjWxC&#10;odBDDvmD9riVtpaptXIsNXHePioUchxm5htmVQ2uFWfqQ+NZwWOWgyDW3jRcKzge3qYLECEiG2w9&#10;k4IrBajK8WiFhfEX3tF5H2uRIBwKVGBj7Aopg7bkMGS+I07et+8dxiT7WpoeLwnuWvmU53PpsOG0&#10;YLGjV0v6Z//rFHxY3Gy3+iuSf/5ca1Mb409LpSYPw/oFRKQh3sP/7XejYLaEvy/pB8j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pX8nDAAAA2wAAAA8AAAAAAAAAAAAA&#10;AAAAoQIAAGRycy9kb3ducmV2LnhtbFBLBQYAAAAABAAEAPkAAACRAwAAAAA=&#10;" strokecolor="#4a7ebb"/>
                      <v:line id="Прямая соединительная линия 60" o:spid="_x0000_s1036" style="position:absolute;visibility:visible" from="2469,6352" to="15099,6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886b8AAADbAAAADwAAAGRycy9kb3ducmV2LnhtbERPTYvCMBC9C/6HMII3m7qCrNUoIix4&#10;8OC6gh7HZGyKzaQ2Ueu/3xwW9vh434tV52rxpDZUnhWMsxwEsfam4lLB8edr9AkiRGSDtWdS8KYA&#10;q2W/t8DC+Bd/0/MQS5FCOBSowMbYFFIGbclhyHxDnLirbx3GBNtSmhZfKdzV8iPPp9JhxanBYkMb&#10;S/p2eDgFJ4u7/V5fIvnJea1NaYy/z5QaDrr1HESkLv6L/9xbo2Ca1qcv6QfI5S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b886b8AAADbAAAADwAAAAAAAAAAAAAAAACh&#10;AgAAZHJzL2Rvd25yZXYueG1sUEsFBgAAAAAEAAQA+QAAAI0DAAAAAA==&#10;" strokecolor="#4a7ebb"/>
                      <v:line id="Прямая соединительная линия 61" o:spid="_x0000_s1037" style="position:absolute;visibility:visible" from="2534,4321" to="15165,4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OZcsMAAADbAAAADwAAAGRycy9kb3ducmV2LnhtbESPQWsCMRSE7wX/Q3hCb92sFqRuN4oI&#10;gocerBXs8TV53SxuXtYk1fXfm0Khx2FmvmHq5eA6caEQW88KJkUJglh703Kj4PCxeXoBEROywc4z&#10;KbhRhOVi9FBjZfyV3+myT43IEI4VKrAp9ZWUUVtyGAvfE2fv2weHKcvQSBPwmuGuk9OynEmHLecF&#10;iz2tLenT/scpOFp82+30VyL//LnSpjHGn+dKPY6H1SuIREP6D/+1t0bBbAK/X/IPkI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7zmXLDAAAA2wAAAA8AAAAAAAAAAAAA&#10;AAAAoQIAAGRycy9kb3ducmV2LnhtbFBLBQYAAAAABAAEAPkAAACRAwAAAAA=&#10;" strokecolor="#4a7ebb"/>
                      <v:line id="Прямая соединительная линия 62" o:spid="_x0000_s1038" style="position:absolute;visibility:visible" from="2469,2435" to="15099,2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EHBcMAAADbAAAADwAAAGRycy9kb3ducmV2LnhtbESPQWvCQBSE70L/w/IKvemmFkKNriJC&#10;oYceohX0+Nx9ZkOzb2N2m6T/visUehxm5htmtRldI3rqQu1ZwfMsA0Gsvam5UnD8fJu+gggR2WDj&#10;mRT8UIDN+mGywsL4gffUH2IlEoRDgQpsjG0hZdCWHIaZb4mTd/Wdw5hkV0nT4ZDgrpHzLMulw5rT&#10;gsWWdpb01+HbKThZ/ChLfYnkX85bbSpj/G2h1NPjuF2CiDTG//Bf+90oyOdw/5J+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4hBwXDAAAA2wAAAA8AAAAAAAAAAAAA&#10;AAAAoQIAAGRycy9kb3ducmV2LnhtbFBLBQYAAAAABAAEAPkAAACRAwAAAAA=&#10;" strokecolor="#4a7ebb"/>
                      <v:line id="Прямая соединительная линия 63" o:spid="_x0000_s1039" style="position:absolute;flip:x y;visibility:visible" from="4712,2601" to="4773,11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6+8QAAADbAAAADwAAAGRycy9kb3ducmV2LnhtbESPQWvCQBSE7wX/w/IKvTWbGgglzSoi&#10;SKUnY1v0+Mg+k9Ds2zS7JrG/visIHoeZ+YbJl5NpxUC9aywreIliEMSl1Q1XCr4+N8+vIJxH1tha&#10;JgUXcrBczB5yzLQduaBh7ysRIOwyVFB732VSurImgy6yHXHwTrY36IPsK6l7HAPctHIex6k02HBY&#10;qLGjdU3lz/5sFMT2Izn8ld/+/XQ8Fr+yOGxxx0o9PU6rNxCeJn8P39pbrSBN4Pol/AC5+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Wnr7xAAAANsAAAAPAAAAAAAAAAAA&#10;AAAAAKECAABkcnMvZG93bnJldi54bWxQSwUGAAAAAAQABAD5AAAAkgMAAAAA&#10;" strokecolor="#4a7ebb"/>
                      <v:line id="Прямая соединительная линия 128" o:spid="_x0000_s1040" style="position:absolute;flip:y;visibility:visible" from="6813,2601" to="6813,116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9kRsYAAADcAAAADwAAAGRycy9kb3ducmV2LnhtbESPT2vCQBDF74V+h2UK3ppNA0pJXUMQ&#10;CwpetHrobchO/tDsbJpdNfbTdw6F3mZ4b977zbKYXK+uNIbOs4GXJAVFXHnbcWPg9PH+/AoqRGSL&#10;vWcycKcAxerxYYm59Tc+0PUYGyUhHHI00MY45FqHqiWHIfEDsWi1Hx1GWcdG2xFvEu56naXpQjvs&#10;WBpaHGjdUvV1vDgDm8/YT994z3729W5Tn/3al/POmNnTVL6BijTFf/Pf9dYKfia08oxMo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EPZEbGAAAA3AAAAA8AAAAAAAAA&#10;AAAAAAAAoQIAAGRycy9kb3ducmV2LnhtbFBLBQYAAAAABAAEAPkAAACUAwAAAAA=&#10;" strokecolor="#4a7ebb"/>
                      <v:line id="Прямая соединительная линия 129" o:spid="_x0000_s1041" style="position:absolute;flip:y;visibility:visible" from="8784,2435" to="8850,11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PB3cMAAADcAAAADwAAAGRycy9kb3ducmV2LnhtbERPTWvCQBC9F/wPywi9mY2Bik2zEREL&#10;FbxU7aG3ITtJFrOzaXar0V/fLRR6m8f7nGI12k5caPDGsYJ5koIgrpw23Cg4HV9nSxA+IGvsHJOC&#10;G3lYlZOHAnPtrvxOl0NoRAxhn6OCNoQ+l9JXLVn0ieuJI1e7wWKIcGikHvAaw20nszRdSIuGY0OL&#10;PW1aqs6Hb6tg+xm68Qtv2X1f77b1h9u49ZNR6nE6rl9ABBrDv/jP/abj/OwZfp+JF8j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5Dwd3DAAAA3AAAAA8AAAAAAAAAAAAA&#10;AAAAoQIAAGRycy9kb3ducmV2LnhtbFBLBQYAAAAABAAEAPkAAACRAwAAAAA=&#10;" strokecolor="#4a7ebb"/>
                      <v:line id="Прямая соединительная линия 130" o:spid="_x0000_s1042" style="position:absolute;flip:y;visibility:visible" from="11059,2435" to="11161,11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D+ncYAAADcAAAADwAAAGRycy9kb3ducmV2LnhtbESPS2sCQRCE7wH/w9CCt+yshoisjiJi&#10;IEIu8XHw1uz0PnCnZ92Z6Jpfnz4EvHVT1VVfL1a9a9SNulB7NjBOUlDEubc1lwaOh4/XGagQkS02&#10;nsnAgwKsloOXBWbW3/mbbvtYKgnhkKGBKsY20zrkFTkMiW+JRSt85zDK2pXadniXcNfoSZpOtcOa&#10;paHCljYV5Zf9jzOwPcemv+Jj8vtV7LbFyW/8+r02ZjTs13NQkfr4NP9ff1rBfxN8eUYm0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qg/p3GAAAA3AAAAA8AAAAAAAAA&#10;AAAAAAAAoQIAAGRycy9kb3ducmV2LnhtbFBLBQYAAAAABAAEAPkAAACUAwAAAAA=&#10;" strokecolor="#4a7ebb"/>
                      <v:line id="Прямая соединительная линия 131" o:spid="_x0000_s1043" style="position:absolute;flip:y;visibility:visible" from="13093,2601" to="13093,11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xbBsQAAADcAAAADwAAAGRycy9kb3ducmV2LnhtbERPS2vCQBC+F/oflin0ZjamKBKzCSIK&#10;LXip2kNvQ3bywOxszG5j7K/vFgq9zcf3nKyYTCdGGlxrWcE8ikEQl1a3XCs4n/azFQjnkTV2lknB&#10;nRwU+eNDhqm2N36n8ehrEULYpaig8b5PpXRlQwZdZHviwFV2MOgDHGqpB7yFcNPJJI6X0mDLoaHB&#10;nrYNlZfjl1Gw+/TddMV78n2o3nbVh93azaJV6vlp2qxBeJr8v/jP/arD/Jc5/D4TLpD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7FsGxAAAANwAAAAPAAAAAAAAAAAA&#10;AAAAAKECAABkcnMvZG93bnJldi54bWxQSwUGAAAAAAQABAD5AAAAkgMAAAAA&#10;" strokecolor="#4a7ebb"/>
                      <v:line id="Прямая соединительная линия 133" o:spid="_x0000_s1044" style="position:absolute;visibility:visible" from="4712,6352" to="8932,6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7k978AAADcAAAADwAAAGRycy9kb3ducmV2LnhtbERPS4vCMBC+L/gfwgje1lSFslSjiFj0&#10;IKzP+9CMabGZlCZq/fdmQdjbfHzPmS06W4sHtb5yrGA0TEAQF05XbBScT/n3DwgfkDXWjknBizws&#10;5r2vGWbaPflAj2MwIoawz1BBGUKTSemLkiz6oWuII3d1rcUQYWukbvEZw20tx0mSSosVx4YSG1qV&#10;VNyOd6vg/rs0tBun+pLv641J87XtDmulBv1uOQURqAv/4o97q+P8yQT+nokXyPk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Q7k978AAADcAAAADwAAAAAAAAAAAAAAAACh&#10;AgAAZHJzL2Rvd25yZXYueG1sUEsFBgAAAAAEAAQA+QAAAI0DAAAAAA==&#10;" strokecolor="windowText" strokeweight="2.7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133" o:spid="_x0000_s1045" type="#_x0000_t202" style="position:absolute;left:89;top:600;width:3728;height:409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UrS8EA&#10;AADcAAAADwAAAGRycy9kb3ducmV2LnhtbERPS27CMBDdV+IO1iCxKw6UIggYhChI7MrvAKN4iEPi&#10;cRQbCD19jVSpu3l635kvW1uJOzW+cKxg0E9AEGdOF5wrOJ+27xMQPiBrrByTgid5WC46b3NMtXvw&#10;ge7HkIsYwj5FBSaEOpXSZ4Ys+r6riSN3cY3FEGGTS93gI4bbSg6TZCwtFhwbDNa0NpSVx5tVMEns&#10;d1lOh3tvRz+DT7P+cpv6qlSv265mIAK14V/8597pOP9jBK9n4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FK0vBAAAA3AAAAA8AAAAAAAAAAAAAAAAAmAIAAGRycy9kb3du&#10;cmV2LnhtbFBLBQYAAAAABAAEAPUAAACGAwAAAAA=&#10;" filled="f" stroked="f">
                        <v:textbox style="mso-next-textbox:#TextBox 133;mso-fit-shape-to-text:t">
                          <w:txbxContent>
                            <w:p w:rsidR="00E17394" w:rsidRPr="00750F2F" w:rsidRDefault="00E17394" w:rsidP="00362A22">
                              <w:pPr>
                                <w:pStyle w:val="a4"/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26E2A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</w:t>
                              </w:r>
                              <w:r w:rsidRPr="00F26E2A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 xml:space="preserve">, </w:t>
                              </w:r>
                              <w:proofErr w:type="gramStart"/>
                              <w:r w:rsidRPr="00F26E2A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Box 134" o:spid="_x0000_s1046" type="#_x0000_t202" style="position:absolute;left:15236;top:7825;width:3570;height:440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mO0MEA&#10;AADcAAAADwAAAGRycy9kb3ducmV2LnhtbERPyW7CMBC9V+IfrEHiVhygIAgYhFik3sr2AaN4iEPi&#10;cRQbCP36ulKl3ubprbNYtbYSD2p84VjBoJ+AIM6cLjhXcDnv36cgfEDWWDkmBS/ysFp23haYavfk&#10;Iz1OIRcxhH2KCkwIdSqlzwxZ9H1XE0fu6hqLIcIml7rBZwy3lRwmyURaLDg2GKxpYygrT3erYJrY&#10;r7KcDQ/efnwPxmazdbv6plSv267nIAK14V/85/7Ucf5oDL/PxAvk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JjtDBAAAA3AAAAA8AAAAAAAAAAAAAAAAAmAIAAGRycy9kb3du&#10;cmV2LnhtbFBLBQYAAAAABAAEAPUAAACGAwAAAAA=&#10;" filled="f" stroked="f">
                        <v:textbox style="mso-next-textbox:#TextBox 134;mso-fit-shape-to-text:t">
                          <w:txbxContent>
                            <w:p w:rsidR="00E17394" w:rsidRDefault="00E17394" w:rsidP="00362A22">
                              <w:pPr>
                                <w:pStyle w:val="a4"/>
                                <w:spacing w:after="0"/>
                              </w:pPr>
                              <w:proofErr w:type="gramStart"/>
                              <w:r w:rsidRPr="00F26E2A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t</w:t>
                              </w:r>
                              <w:proofErr w:type="gramEnd"/>
                              <w:r w:rsidRPr="00F26E2A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, с</w:t>
                              </w:r>
                            </w:p>
                          </w:txbxContent>
                        </v:textbox>
                      </v:shape>
                    </v:group>
                    <v:shape id="TextBox 120" o:spid="_x0000_s1047" type="#_x0000_t202" style="position:absolute;left:3011;top:4222;width:2521;height:444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sQp8IA&#10;AADcAAAADwAAAGRycy9kb3ducmV2LnhtbERPS27CMBDdI/UO1iCxKw7QRjRgUEWpxK58eoBRPMQh&#10;8TiKXQicHiNVYjdP7zvzZWdrcabWl44VjIYJCOLc6ZILBb+H79cpCB+QNdaOScGVPCwXL705Ztpd&#10;eEfnfShEDGGfoQITQpNJ6XNDFv3QNcSRO7rWYoiwLaRu8RLDbS3HSZJKiyXHBoMNrQzl1f7PKpgm&#10;9qeqPsZbb99uo3ez+nLr5qTUoN99zkAE6sJT/O/e6Dh/ksLjmXiB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mxCnwgAAANwAAAAPAAAAAAAAAAAAAAAAAJgCAABkcnMvZG93&#10;bnJldi54bWxQSwUGAAAAAAQABAD1AAAAhwMAAAAA&#10;" filled="f" stroked="f">
                      <v:textbox style="mso-next-textbox:#TextBox 120;mso-fit-shape-to-text:t">
                        <w:txbxContent>
                          <w:p w:rsidR="00E17394" w:rsidRDefault="00E17394" w:rsidP="00362A22">
                            <w:pPr>
                              <w:pStyle w:val="a4"/>
                              <w:spacing w:after="0"/>
                            </w:pPr>
                          </w:p>
                        </w:txbxContent>
                      </v:textbox>
                    </v:shape>
                  </v:group>
                  <v:line id="Прямая соединительная линия 137" o:spid="_x0000_s1048" style="position:absolute;flip:y;visibility:visible" from="15329,2364" to="15329,11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lm6cQAAADcAAAADwAAAGRycy9kb3ducmV2LnhtbERPTWvCQBC9F/wPyxS8NZsqtpJmIyIK&#10;Cr3UtgdvQ3aSDc3Oxuyq0V/fLRS8zeN9Tr4YbCvO1PvGsYLnJAVBXDrdcK3g63PzNAfhA7LG1jEp&#10;uJKHRTF6yDHT7sIfdN6HWsQQ9hkqMCF0mZS+NGTRJ64jjlzleoshwr6WusdLDLetnKTpi7TYcGww&#10;2NHKUPmzP1kF60NohyNeJ7f3areuvt3KLWeNUuPHYfkGItAQ7uJ/91bH+dNX+HsmXi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SWbpxAAAANwAAAAPAAAAAAAAAAAA&#10;AAAAAKECAABkcnMvZG93bnJldi54bWxQSwUGAAAAAAQABAD5AAAAkgMAAAAA&#10;" strokecolor="#4a7ebb"/>
                  <v:shape id="TextBox 115" o:spid="_x0000_s1049" type="#_x0000_t202" style="position:absolute;left:362;top:8938;width:3048;height:424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ghTsUA&#10;AADcAAAADwAAAGRycy9kb3ducmV2LnhtbESPzW7CQAyE75X6DitX4lY20BZByoIQBam38vcAVtZk&#10;02S9UXaB0KevD5V6szXjmc/zZe8bdaUuVoENjIYZKOIi2IpLA6fj9nkKKiZki01gMnCnCMvF48Mc&#10;cxtuvKfrIZVKQjjmaMCl1OZax8KRxzgMLbFo59B5TLJ2pbYd3iTcN3qcZRPtsWJpcNjS2lFRHy7e&#10;wDTzX3U9G++if/0Zvbn1R9i038YMnvrVO6hEffo3/11/WsF/EVp5Rib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SCFOxQAAANwAAAAPAAAAAAAAAAAAAAAAAJgCAABkcnMv&#10;ZG93bnJldi54bWxQSwUGAAAAAAQABAD1AAAAigMAAAAA&#10;" filled="f" stroked="f">
                    <v:textbox style="mso-next-textbox:#TextBox 115;mso-fit-shape-to-text:t">
                      <w:txbxContent>
                        <w:p w:rsidR="00E17394" w:rsidRDefault="00E17394" w:rsidP="00362A22">
                          <w:pPr>
                            <w:pStyle w:val="a4"/>
                            <w:spacing w:after="0"/>
                          </w:pPr>
                          <w:r w:rsidRPr="00F26E2A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kern w:val="24"/>
                              <w:sz w:val="20"/>
                              <w:szCs w:val="20"/>
                            </w:rPr>
                            <w:t xml:space="preserve">  0</w:t>
                          </w:r>
                        </w:p>
                      </w:txbxContent>
                    </v:textbox>
                  </v:shape>
                  <v:line id="Прямая соединительная линия 139" o:spid="_x0000_s1050" style="position:absolute;flip:y;visibility:visible" from="2718,6316" to="5038,10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d0jsIAAADcAAAADwAAAGRycy9kb3ducmV2LnhtbERP32vCMBB+H+x/CDfwbU3XMdHOWEQY&#10;CMpAHez1bG5t1uZSmmjrf78MBN/u4/t5i2K0rbhQ741jBS9JCoK4dNpwpeDr+PE8A+EDssbWMSm4&#10;kodi+fiwwFy7gfd0OYRKxBD2OSqoQ+hyKX1Zk0WfuI44cj+utxgi7CupexxiuG1llqZTadFwbKix&#10;o3VNZXM4WwWn9LeRb9+fmz2dt92wawxno1Fq8jSu3kEEGsNdfHNvdJz/Oof/Z+IFcv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ld0jsIAAADcAAAADwAAAAAAAAAAAAAA&#10;AAChAgAAZHJzL2Rvd25yZXYueG1sUEsFBgAAAAAEAAQA+QAAAJADAAAAAA==&#10;" strokecolor="windowText" strokeweight="2.75pt"/>
                </v:group>
                <v:shape id="TextBox 109" o:spid="_x0000_s1051" type="#_x0000_t202" style="position:absolute;left:13693;top:8333;width:2648;height:41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T7rsEA&#10;AADcAAAADwAAAGRycy9kb3ducmV2LnhtbERPzYrCMBC+C/sOYRa8aVpR0WqUxVXwpqs+wNDMNt02&#10;k9JE7e7TG0HY23x8v7Ncd7YWN2p96VhBOkxAEOdOl1wouJx3gxkIH5A11o5JwS95WK/eekvMtLvz&#10;F91OoRAxhH2GCkwITSalzw1Z9EPXEEfu27UWQ4RtIXWL9xhuazlKkqm0WHJsMNjQxlBena5WwSyx&#10;h6qaj47ejv/Sidl8um3zo1T/vftYgAjUhX/xy73Xcf44hecz8QK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0+67BAAAA3AAAAA8AAAAAAAAAAAAAAAAAmAIAAGRycy9kb3du&#10;cmV2LnhtbFBLBQYAAAAABAAEAPUAAACGAwAAAAA=&#10;" filled="f" stroked="f">
                  <v:textbox style="mso-next-textbox:#TextBox 109;mso-fit-shape-to-text:t">
                    <w:txbxContent>
                      <w:p w:rsidR="00E17394" w:rsidRDefault="00E17394" w:rsidP="00362A22"/>
                    </w:txbxContent>
                  </v:textbox>
                </v:shape>
              </v:group>
              <v:shape id="TextBox 104" o:spid="_x0000_s1052" type="#_x0000_t202" style="position:absolute;left:279;top:5581;width:3119;height:424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Zl2cEA&#10;AADcAAAADwAAAGRycy9kb3ducmV2LnhtbERPzYrCMBC+C/sOYRa8aWpR0WqUxVXwpqs+wNDMNt02&#10;k9JE7e7TG0HY23x8v7Ncd7YWN2p96VjBaJiAIM6dLrlQcDnvBjMQPiBrrB2Tgl/ysF699ZaYaXfn&#10;L7qdQiFiCPsMFZgQmkxKnxuy6IeuIY7ct2sthgjbQuoW7zHc1jJNkqm0WHJsMNjQxlBena5WwSyx&#10;h6qap0dvx3+jidl8um3zo1T/vftYgAjUhX/xy73Xcf44hecz8QK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mZdnBAAAA3AAAAA8AAAAAAAAAAAAAAAAAmAIAAGRycy9kb3du&#10;cmV2LnhtbFBLBQYAAAAABAAEAPUAAACGAwAAAAA=&#10;" filled="f" stroked="f">
                <v:textbox style="mso-next-textbox:#TextBox 104;mso-fit-shape-to-text:t">
                  <w:txbxContent>
                    <w:p w:rsidR="00E17394" w:rsidRDefault="00E17394" w:rsidP="00362A22">
                      <w:pPr>
                        <w:pStyle w:val="a4"/>
                        <w:spacing w:after="0"/>
                      </w:pPr>
                      <w:r w:rsidRPr="00F26E2A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10</w:t>
                      </w:r>
                    </w:p>
                  </w:txbxContent>
                </v:textbox>
              </v:shape>
              <v:shape id="TextBox 105" o:spid="_x0000_s1053" type="#_x0000_t202" style="position:absolute;left:2642;top:10118;width:2477;height:424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rAQsEA&#10;AADcAAAADwAAAGRycy9kb3ducmV2LnhtbERPS27CMBDdV+IO1iCxKw6UIggYhChI7MrvAKN4iEPi&#10;cRQbCD19jVSpu3l635kvW1uJOzW+cKxg0E9AEGdOF5wrOJ+27xMQPiBrrByTgid5WC46b3NMtXvw&#10;ge7HkIsYwj5FBSaEOpXSZ4Ys+r6riSN3cY3FEGGTS93gI4bbSg6TZCwtFhwbDNa0NpSVx5tVMEns&#10;d1lOh3tvRz+DT7P+cpv6qlSv265mIAK14V/8597pOH/0Aa9n4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qwELBAAAA3AAAAA8AAAAAAAAAAAAAAAAAmAIAAGRycy9kb3du&#10;cmV2LnhtbFBLBQYAAAAABAAEAPUAAACGAwAAAAA=&#10;" filled="f" stroked="f">
                <v:textbox style="mso-next-textbox:#TextBox 105;mso-fit-shape-to-text:t">
                  <w:txbxContent>
                    <w:p w:rsidR="00E17394" w:rsidRDefault="00E17394" w:rsidP="00362A22">
                      <w:pPr>
                        <w:pStyle w:val="a4"/>
                        <w:spacing w:after="0"/>
                      </w:pPr>
                      <w:r w:rsidRPr="00F26E2A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TextBox 106" o:spid="_x0000_s1054" type="#_x0000_t202" style="position:absolute;left:7195;top:10150;width:2477;height:424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NYNsIA&#10;AADcAAAADwAAAGRycy9kb3ducmV2LnhtbERPzWrCQBC+F/oOyxR6q5tILBrdSLEWvLVGH2DIjtmY&#10;7GzIrpr26buFgrf5+H5ntR5tJ640+MaxgnSSgCCunG64VnA8fLzMQfiArLFzTAq+ycO6eHxYYa7d&#10;jfd0LUMtYgj7HBWYEPpcSl8ZsugnrieO3MkNFkOEQy31gLcYbjs5TZJXabHh2GCwp42hqi0vVsE8&#10;sZ9tu5h+eZv9pDOzeXfb/qzU89P4tgQRaAx38b97p+P8LIO/Z+IF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A1g2wgAAANwAAAAPAAAAAAAAAAAAAAAAAJgCAABkcnMvZG93&#10;bnJldi54bWxQSwUGAAAAAAQABAD1AAAAhwMAAAAA&#10;" filled="f" stroked="f">
                <v:textbox style="mso-next-textbox:#TextBox 106;mso-fit-shape-to-text:t">
                  <w:txbxContent>
                    <w:p w:rsidR="00E17394" w:rsidRDefault="00E17394" w:rsidP="00362A22">
                      <w:pPr>
                        <w:pStyle w:val="a4"/>
                        <w:spacing w:after="0"/>
                      </w:pPr>
                      <w:r w:rsidRPr="00F26E2A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v:group>
            <v:shape id="TextBox 153" o:spid="_x0000_s1055" type="#_x0000_t202" style="position:absolute;left:4147;top:4222;width:1829;height:4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moocAA&#10;AADcAAAADwAAAGRycy9kb3ducmV2LnhtbERPTWvCQBC9F/wPyxR6qxtFRVJXEa3gwYsa70N2mg3N&#10;zobs1MR/3xUKvc3jfc5qM/hG3amLdWADk3EGirgMtubKQHE9vC9BRUG22AQmAw+KsFmPXlaY29Dz&#10;me4XqVQK4ZijASfS5lrH0pHHOA4tceK+QudREuwqbTvsU7hv9DTLFtpjzanBYUs7R+X35ccbELHb&#10;yaP49PF4G0773mXlHAtj3l6H7QcooUH+xX/uo03zZ3N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MmoocAAAADcAAAADwAAAAAAAAAAAAAAAACYAgAAZHJzL2Rvd25y&#10;ZXYueG1sUEsFBgAAAAAEAAQA9QAAAIUDAAAAAA==&#10;" filled="f" stroked="f">
              <v:textbox style="mso-next-textbox:#TextBox 153;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</w:pPr>
                    <w:r w:rsidRPr="00F26E2A">
                      <w:rPr>
                        <w:rFonts w:ascii="Calibri" w:hAnsi="Calibri"/>
                        <w:b/>
                        <w:bCs/>
                        <w:color w:val="000000"/>
                        <w:kern w:val="24"/>
                        <w:sz w:val="20"/>
                        <w:szCs w:val="20"/>
                      </w:rPr>
                      <w:t>А</w:t>
                    </w:r>
                  </w:p>
                </w:txbxContent>
              </v:textbox>
            </v:shape>
            <v:shape id="TextBox 154" o:spid="_x0000_s1056" type="#_x0000_t202" style="position:absolute;left:7195;top:4349;width:2547;height:424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1j2sEA&#10;AADcAAAADwAAAGRycy9kb3ducmV2LnhtbERPzYrCMBC+C/sOYYS9aaq4otUoi67gTdf1AYZmbGqb&#10;SWmiVp9+Iwje5uP7nfmytZW4UuMLxwoG/QQEceZ0wbmC49+mNwHhA7LGyjEpuJOH5eKjM8dUuxv/&#10;0vUQchFD2KeowIRQp1L6zJBF33c1ceROrrEYImxyqRu8xXBbyWGSjKXFgmODwZpWhrLycLEKJond&#10;leV0uPd29Bh8mdXa/dRnpT677fcMRKA2vMUv91bH+aMxPJ+JF8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dY9rBAAAA3AAAAA8AAAAAAAAAAAAAAAAAmAIAAGRycy9kb3du&#10;cmV2LnhtbFBLBQYAAAAABAAEAPUAAACGAwAAAAA=&#10;" filled="f" stroked="f">
              <v:textbox style="mso-next-textbox:#TextBox 154;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</w:pPr>
                    <w:r w:rsidRPr="00F26E2A">
                      <w:rPr>
                        <w:rFonts w:ascii="Calibri" w:hAnsi="Calibri"/>
                        <w:b/>
                        <w:bCs/>
                        <w:color w:val="000000"/>
                        <w:kern w:val="24"/>
                        <w:sz w:val="20"/>
                        <w:szCs w:val="20"/>
                      </w:rPr>
                      <w:t>В</w:t>
                    </w:r>
                  </w:p>
                </w:txbxContent>
              </v:textbox>
            </v:shape>
          </v:group>
        </w:pict>
      </w:r>
      <w:r w:rsidR="00362A22" w:rsidRPr="00951317">
        <w:rPr>
          <w:rFonts w:ascii="Times New Roman" w:eastAsia="MS Mincho" w:hAnsi="Times New Roman"/>
          <w:sz w:val="24"/>
          <w:szCs w:val="24"/>
        </w:rPr>
        <w:t>А) 300 м        Б) 600 м     В) 900 м     Г) 2160 км    Д) 2,4 км</w:t>
      </w:r>
    </w:p>
    <w:p w:rsidR="00362A22" w:rsidRPr="00951317" w:rsidRDefault="00362A22" w:rsidP="00362A22">
      <w:pPr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b/>
          <w:sz w:val="24"/>
          <w:szCs w:val="24"/>
        </w:rPr>
        <w:t>4.</w:t>
      </w:r>
      <w:r w:rsidRPr="00951317">
        <w:rPr>
          <w:rFonts w:ascii="Times New Roman" w:eastAsia="MS Mincho" w:hAnsi="Times New Roman"/>
          <w:sz w:val="24"/>
          <w:szCs w:val="24"/>
        </w:rPr>
        <w:t xml:space="preserve"> Определите путь, пройденный телом на участке АВ.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sz w:val="24"/>
          <w:szCs w:val="24"/>
        </w:rPr>
        <w:t>А) 5 м    Б) 7,5 м   В) 15 м   Г) 20 м   Д) 25 м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b/>
          <w:bCs/>
          <w:sz w:val="24"/>
          <w:szCs w:val="24"/>
        </w:rPr>
        <w:t>5</w:t>
      </w:r>
      <w:r w:rsidRPr="00951317">
        <w:rPr>
          <w:rFonts w:ascii="Times New Roman" w:eastAsia="MS Mincho" w:hAnsi="Times New Roman"/>
          <w:sz w:val="24"/>
          <w:szCs w:val="24"/>
        </w:rPr>
        <w:t xml:space="preserve">.Зависимость 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</w:rPr>
        <w:t>v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  <w:vertAlign w:val="subscript"/>
          <w:lang w:val="en-US"/>
        </w:rPr>
        <w:t>x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</w:rPr>
        <w:t>(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  <w:lang w:val="en-US"/>
        </w:rPr>
        <w:t>t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</w:rPr>
        <w:t xml:space="preserve">) </w:t>
      </w:r>
      <w:r w:rsidRPr="00951317">
        <w:rPr>
          <w:rFonts w:ascii="Times New Roman" w:eastAsia="MS Mincho" w:hAnsi="Times New Roman"/>
          <w:sz w:val="24"/>
          <w:szCs w:val="24"/>
        </w:rPr>
        <w:t xml:space="preserve"> задана формулой</w:t>
      </w:r>
      <w:proofErr w:type="gramStart"/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</w:rPr>
        <w:t>v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  <w:vertAlign w:val="subscript"/>
          <w:lang w:val="en-US"/>
        </w:rPr>
        <w:t>x</w:t>
      </w:r>
      <w:proofErr w:type="gramEnd"/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</w:rPr>
        <w:t>(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  <w:lang w:val="en-US"/>
        </w:rPr>
        <w:t>t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</w:rPr>
        <w:t>) = 1+2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  <w:lang w:val="en-US"/>
        </w:rPr>
        <w:t>t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</w:rPr>
        <w:t>.</w:t>
      </w:r>
      <w:r w:rsidRPr="00951317">
        <w:rPr>
          <w:rFonts w:ascii="Times New Roman" w:eastAsia="MS Mincho" w:hAnsi="Times New Roman"/>
          <w:sz w:val="24"/>
          <w:szCs w:val="24"/>
        </w:rPr>
        <w:t xml:space="preserve">  Опишите это движение и постройте график зависимости  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</w:rPr>
        <w:t>v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  <w:vertAlign w:val="subscript"/>
          <w:lang w:val="en-US"/>
        </w:rPr>
        <w:t>x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</w:rPr>
        <w:t>(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  <w:lang w:val="en-US"/>
        </w:rPr>
        <w:t>t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</w:rPr>
        <w:t>)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b/>
          <w:sz w:val="24"/>
          <w:szCs w:val="24"/>
        </w:rPr>
        <w:t>6.</w:t>
      </w:r>
      <w:r w:rsidRPr="00951317">
        <w:rPr>
          <w:rFonts w:ascii="Times New Roman" w:eastAsia="MS Mincho" w:hAnsi="Times New Roman"/>
          <w:sz w:val="24"/>
          <w:szCs w:val="24"/>
        </w:rPr>
        <w:t xml:space="preserve"> При равноускоренном движении из состояния покоя тело проходит за пятую секунду  90 см.  Определите путь тела за седьмую секунду</w:t>
      </w:r>
    </w:p>
    <w:p w:rsidR="00362A22" w:rsidRPr="00951317" w:rsidRDefault="00362A22" w:rsidP="009C711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62A22" w:rsidRPr="00951317" w:rsidRDefault="00362A22" w:rsidP="009C711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62A22" w:rsidRPr="00951317" w:rsidRDefault="00362A22" w:rsidP="009C7119">
      <w:pPr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  <w:r w:rsidRPr="00951317">
        <w:rPr>
          <w:rFonts w:ascii="Times New Roman" w:eastAsia="MS Mincho" w:hAnsi="Times New Roman"/>
          <w:b/>
          <w:sz w:val="24"/>
          <w:szCs w:val="24"/>
        </w:rPr>
        <w:t>2 вариант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b/>
          <w:sz w:val="24"/>
          <w:szCs w:val="24"/>
        </w:rPr>
        <w:t>1</w:t>
      </w:r>
      <w:r w:rsidRPr="00951317">
        <w:rPr>
          <w:rFonts w:ascii="Times New Roman" w:eastAsia="MS Mincho" w:hAnsi="Times New Roman"/>
          <w:sz w:val="24"/>
          <w:szCs w:val="24"/>
        </w:rPr>
        <w:t xml:space="preserve">. Укажите  верный  выбор  тела отсчета для случая, когда говорят, что  автобус едет со скоростью 60 км/ч 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sz w:val="24"/>
          <w:szCs w:val="24"/>
        </w:rPr>
        <w:t xml:space="preserve">   1) водитель автобуса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sz w:val="24"/>
          <w:szCs w:val="24"/>
        </w:rPr>
        <w:t xml:space="preserve">   2) автобусная остановка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sz w:val="24"/>
          <w:szCs w:val="24"/>
        </w:rPr>
        <w:t xml:space="preserve">   3) встречный транспорт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sz w:val="24"/>
          <w:szCs w:val="24"/>
        </w:rPr>
        <w:t xml:space="preserve">    А) 1        Б)  2     В) 3      Г) 1,2,3      Д) нет верного ответа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0D05EF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b/>
          <w:bCs/>
          <w:sz w:val="24"/>
          <w:szCs w:val="24"/>
        </w:rPr>
        <w:t xml:space="preserve"> 2.</w:t>
      </w:r>
      <w:r w:rsidRPr="00951317">
        <w:rPr>
          <w:rFonts w:ascii="Times New Roman" w:eastAsia="MS Mincho" w:hAnsi="Times New Roman"/>
          <w:sz w:val="24"/>
          <w:szCs w:val="24"/>
        </w:rPr>
        <w:t xml:space="preserve"> Мяч упал с высоты 2 м  и после отскока был пойман на высоте 1 м. 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sz w:val="24"/>
          <w:szCs w:val="24"/>
        </w:rPr>
        <w:t>Найдите путь и модуль перемещения мяча.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sz w:val="24"/>
          <w:szCs w:val="24"/>
        </w:rPr>
        <w:t>А)  1 м; 1м    Б) 2м; 1м    В) 3 м; 2м      Г) 3м; 1м     Д) 3м;  3м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951317" w:rsidRDefault="00A302B3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57" style="position:absolute;left:0;text-align:left;margin-left:359.45pt;margin-top:-20.35pt;width:148.05pt;height:108.5pt;z-index:251661312;mso-height-relative:margin" coordorigin=",604" coordsize="18806,13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">
            <v:group id="Группа 148" o:spid="_x0000_s1058" style="position:absolute;top:604;width:18806;height:13784" coordorigin=",604" coordsize="18806,137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<v:group id="Группа 149" o:spid="_x0000_s1059" style="position:absolute;top:604;width:18806;height:12577" coordorigin=",604" coordsize="18806,125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<v:group id="Группа 150" o:spid="_x0000_s1060" style="position:absolute;top:604;width:18806;height:12577" coordorigin=",604" coordsize="18806,125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<v:group id="Группа 151" o:spid="_x0000_s1061" style="position:absolute;top:604;width:18806;height:11624" coordorigin=",604" coordsize="18806,116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  <v:group id="Группа 152" o:spid="_x0000_s1062" style="position:absolute;top:604;width:18806;height:11624" coordorigin=",604" coordsize="18806,116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    <v:shape id="Прямая со стрелкой 153" o:spid="_x0000_s1063" type="#_x0000_t32" style="position:absolute;left:2691;top:2242;width:0;height:911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y+wMEAAADcAAAADwAAAGRycy9kb3ducmV2LnhtbERPTYvCMBC9C/6HMIK3NVVZkWoUEYWi&#10;p60iHsdmbKvNpDRR67/fLCx4m8f7nPmyNZV4UuNKywqGgwgEcWZ1ybmC42H7NQXhPLLGyjIpeJOD&#10;5aLbmWOs7Yt/6Jn6XIQQdjEqKLyvYyldVpBBN7A1ceCutjHoA2xyqRt8hXBTyVEUTaTBkkNDgTWt&#10;C8ru6cMoGJ/azSWdJLe8PN3r8543O5tESvV77WoGwlPrP+J/d6LD/O8x/D0TLpC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vL7AwQAAANwAAAAPAAAAAAAAAAAAAAAA&#10;AKECAABkcnMvZG93bnJldi54bWxQSwUGAAAAAAQABAD5AAAAjwMAAAAA&#10;" strokecolor="windowText" strokeweight="1.25pt">
                        <v:stroke endarrow="open"/>
                      </v:shape>
                      <v:shape id="Прямая со стрелкой 154" o:spid="_x0000_s1064" type="#_x0000_t32" style="position:absolute;left:2506;top:10581;width:14698;height:3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B0f8IAAADcAAAADwAAAGRycy9kb3ducmV2LnhtbERP32vCMBB+H+x/CDfwbaYbOqQayxAG&#10;ogibbu9nc7a1zaUksbb//SIIvt3H9/MWWW8a0ZHzlWUFb+MEBHFudcWFgt/D1+sMhA/IGhvLpGAg&#10;D9ny+WmBqbZX/qFuHwoRQ9inqKAMoU2l9HlJBv3YtsSRO1lnMEToCqkdXmO4aeR7knxIgxXHhhJb&#10;WpWU1/uLUZDscNsN5+3q6Nw3/R3q4bKZDUqNXvrPOYhAfXiI7+61jvOnE7g9Ey+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8B0f8IAAADcAAAADwAAAAAAAAAAAAAA&#10;AAChAgAAZHJzL2Rvd25yZXYueG1sUEsFBgAAAAAEAAQA+QAAAJADAAAAAA==&#10;" strokecolor="windowText" strokeweight="1.25pt">
                        <v:stroke endarrow="open"/>
                      </v:shape>
                      <v:line id="Прямая соединительная линия 155" o:spid="_x0000_s1065" style="position:absolute;visibility:visible" from="2534,8631" to="15165,8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qUFcIAAADcAAAADwAAAGRycy9kb3ducmV2LnhtbERPS2sCMRC+F/wPYYTeutlaLHU1Losg&#10;9ODBR6E9jsm4WbqZrJtU139vCoXe5uN7zqIcXCsu1IfGs4LnLAdBrL1puFbwcVg/vYEIEdlg65kU&#10;3ChAuRw9LLAw/so7uuxjLVIIhwIV2Bi7QsqgLTkMme+IE3fyvcOYYF9L0+M1hbtWTvL8VTpsODVY&#10;7GhlSX/vf5yCT4ub7VYfI/mXr0qb2hh/nin1OB6qOYhIQ/wX/7nfTZo/ncLvM+kCub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fqUFcIAAADcAAAADwAAAAAAAAAAAAAA&#10;AAChAgAAZHJzL2Rvd25yZXYueG1sUEsFBgAAAAAEAAQA+QAAAJADAAAAAA==&#10;" strokecolor="#4a7ebb"/>
                      <v:line id="Прямая соединительная линия 156" o:spid="_x0000_s1066" style="position:absolute;visibility:visible" from="2469,6352" to="15099,6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gKYsAAAADcAAAADwAAAGRycy9kb3ducmV2LnhtbERPS2sCMRC+C/6HMEJvmrWloqtRRCj0&#10;0IMv0OOYjJvFzWTdpLr9940geJuP7zmzResqcaMmlJ4VDAcZCGLtTcmFgv3uqz8GESKywcozKfij&#10;AIt5tzPD3Pg7b+i2jYVIIRxyVGBjrHMpg7bkMAx8TZy4s28cxgSbQpoG7yncVfI9y0bSYcmpwWJN&#10;K0v6sv11Cg4Wf9ZrfYrkP45LbQpj/HWi1FuvXU5BRGrjS/x0f5s0/3MEj2fSBXL+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koCmLAAAAA3AAAAA8AAAAAAAAAAAAAAAAA&#10;oQIAAGRycy9kb3ducmV2LnhtbFBLBQYAAAAABAAEAPkAAACOAwAAAAA=&#10;" strokecolor="#4a7ebb"/>
                      <v:line id="Прямая соединительная линия 157" o:spid="_x0000_s1067" style="position:absolute;visibility:visible" from="2534,4321" to="15165,4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Sv+cEAAADcAAAADwAAAGRycy9kb3ducmV2LnhtbERPS2sCMRC+C/6HMEJvmm2LtV2NIoLg&#10;wYMvsMdpMm6WbibbTdT13xuh4G0+vudMZq2rxIWaUHpW8DrIQBBrb0ouFBz2y/4niBCRDVaeScGN&#10;Asym3c4Ec+OvvKXLLhYihXDIUYGNsc6lDNqSwzDwNXHiTr5xGBNsCmkavKZwV8m3LPuQDktODRZr&#10;WljSv7uzU3C0uN5s9E8k//4916Ywxv99KfXSa+djEJHa+BT/u1cmzR+O4PFMukBO7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ZK/5wQAAANwAAAAPAAAAAAAAAAAAAAAA&#10;AKECAABkcnMvZG93bnJldi54bWxQSwUGAAAAAAQABAD5AAAAjwMAAAAA&#10;" strokecolor="#4a7ebb"/>
                      <v:line id="Прямая соединительная линия 158" o:spid="_x0000_s1068" style="position:absolute;visibility:visible" from="2469,2435" to="15099,2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s7i8QAAADcAAAADwAAAGRycy9kb3ducmV2LnhtbESPQWsCMRCF7wX/Qxiht5rV0qJbo4gg&#10;9NCDVUGPYzLdLG4m6ybV7b/vHAq9zfDevPfNfNmHRt2oS3VkA+NRAYrYRldzZeCw3zxNQaWM7LCJ&#10;TAZ+KMFyMXiYY+ninT/ptsuVkhBOJRrwObel1sl6CphGsSUW7St2AbOsXaVdh3cJD42eFMWrDliz&#10;NHhsae3JXnbfwcDR48d2a8+Z4vNpZV3lXLzOjHkc9qs3UJn6/G/+u353gv8itPKMTK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+zuLxAAAANwAAAAPAAAAAAAAAAAA&#10;AAAAAKECAABkcnMvZG93bnJldi54bWxQSwUGAAAAAAQABAD5AAAAkgMAAAAA&#10;" strokecolor="#4a7ebb"/>
                      <v:line id="Прямая соединительная линия 159" o:spid="_x0000_s1069" style="position:absolute;flip:x y;visibility:visible" from="4712,2601" to="4773,11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5JXcEAAADcAAAADwAAAGRycy9kb3ducmV2LnhtbERPTYvCMBC9C/6HMII3TVdR1moUEZYV&#10;T9bdRY9DM7Zlm0ltolZ/vREEb/N4nzNbNKYUF6pdYVnBRz8CQZxaXXCm4Pfnq/cJwnlkjaVlUnAj&#10;B4t5uzXDWNsrJ3TZ+UyEEHYxKsi9r2IpXZqTQde3FXHgjrY26AOsM6lrvIZwU8pBFI2lwYJDQ44V&#10;rXJK/3dnoyCym+H+nv757+PhkJxksl/jlpXqdprlFISnxr/FL/dah/mjCTyfCRfI+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DkldwQAAANwAAAAPAAAAAAAAAAAAAAAA&#10;AKECAABkcnMvZG93bnJldi54bWxQSwUGAAAAAAQABAD5AAAAjwMAAAAA&#10;" strokecolor="#4a7ebb"/>
                      <v:line id="Прямая соединительная линия 160" o:spid="_x0000_s1070" style="position:absolute;flip:y;visibility:visible" from="6813,2601" to="6813,116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PRgMUAAADcAAAADwAAAGRycy9kb3ducmV2LnhtbESPS4sCQQyE78L+hyaCN+1RUGS0FRGF&#10;XdiLjz3sLUxnHjidnp1uddxfbw6Ct4SqVH1ZrjtXqxu1ofJsYDxKQBFn3lZcGDif9sM5qBCRLdae&#10;ycCDAqxXH70lptbf+UC3YyyUhHBI0UAZY5NqHbKSHIaRb4hFy33rMMraFtq2eJdwV+tJksy0w4ql&#10;ocSGtiVll+PVGdj9xrr7w8fk/zv/2uU/fus308qYQb/bLEBF6uLb/Lr+tII/E3x5RibQq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RPRgMUAAADcAAAADwAAAAAAAAAA&#10;AAAAAAChAgAAZHJzL2Rvd25yZXYueG1sUEsFBgAAAAAEAAQA+QAAAJMDAAAAAA==&#10;" strokecolor="#4a7ebb"/>
                      <v:line id="Прямая соединительная линия 161" o:spid="_x0000_s1071" style="position:absolute;flip:y;visibility:visible" from="8784,2435" to="8850,11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90G8MAAADcAAAADwAAAGRycy9kb3ducmV2LnhtbERPS2vCQBC+F/wPywjemo0BpaSuIpKC&#10;gpdaPXgbspMHzc6m2TWJ/fXdguBtPr7nrDajaURPnastK5hHMQji3OqaSwXnr4/XNxDOI2tsLJOC&#10;OznYrCcvK0y1HfiT+pMvRQhhl6KCyvs2ldLlFRl0kW2JA1fYzqAPsCul7nAI4aaRSRwvpcGaQ0OF&#10;Le0qyr9PN6Mgu/pm/MF78nssDllxsTu7XdRKzabj9h2Ep9E/xQ/3Xof5yzn8PxMukO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fdBvDAAAA3AAAAA8AAAAAAAAAAAAA&#10;AAAAoQIAAGRycy9kb3ducmV2LnhtbFBLBQYAAAAABAAEAPkAAACRAwAAAAA=&#10;" strokecolor="#4a7ebb"/>
                      <v:line id="Прямая соединительная линия 162" o:spid="_x0000_s1072" style="position:absolute;flip:y;visibility:visible" from="11059,2435" to="11161,11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3qbMMAAADcAAAADwAAAGRycy9kb3ducmV2LnhtbERPS2vCQBC+C/0PyxR6040BQ0ldRUSh&#10;Qi+m7aG3ITt5YHY2Zrcm8de7guBtPr7nLNeDacSFOldbVjCfRSCIc6trLhX8fO+n7yCcR9bYWCYF&#10;IzlYr14mS0y17flIl8yXIoSwS1FB5X2bSunyigy6mW2JA1fYzqAPsCul7rAP4aaRcRQl0mDNoaHC&#10;lrYV5afs3yjY/flmOOMYX7+Kw674tVu7WdRKvb0Omw8Qngb/FD/cnzrMT2K4PxMukK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N6mzDAAAA3AAAAA8AAAAAAAAAAAAA&#10;AAAAoQIAAGRycy9kb3ducmV2LnhtbFBLBQYAAAAABAAEAPkAAACRAwAAAAA=&#10;" strokecolor="#4a7ebb"/>
                      <v:line id="Прямая соединительная линия 163" o:spid="_x0000_s1073" style="position:absolute;flip:y;visibility:visible" from="13093,2601" to="13093,11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FP98MAAADcAAAADwAAAGRycy9kb3ducmV2LnhtbERPS2vCQBC+F/wPywje6saUBomuIpJC&#10;BS/1cfA2ZCcPzM7G7FYTf323UOhtPr7nLNe9acSdOldbVjCbRiCIc6trLhWcjh+vcxDOI2tsLJOC&#10;gRysV6OXJabaPviL7gdfihDCLkUFlfdtKqXLKzLoprYlDlxhO4M+wK6UusNHCDeNjKMokQZrDg0V&#10;trStKL8evo2C7OKb/oZD/NwXu6w4263dvNdKTcb9ZgHCU+//xX/uTx3mJ2/w+0y4QK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BT/fDAAAA3AAAAA8AAAAAAAAAAAAA&#10;AAAAoQIAAGRycy9kb3ducmV2LnhtbFBLBQYAAAAABAAEAPkAAACRAwAAAAA=&#10;" strokecolor="#4a7ebb"/>
                      <v:line id="Прямая соединительная линия 164" o:spid="_x0000_s1074" style="position:absolute;visibility:visible" from="4712,6352" to="8932,6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RTnsAAAADcAAAADwAAAGRycy9kb3ducmV2LnhtbERPTYvCMBC9C/sfwizsTdMVKVKNImJZ&#10;Dwtq1fvQjGmxmZQmavffbwTB2zze58yXvW3EnTpfO1bwPUpAEJdO12wUnI75cArCB2SNjWNS8Ece&#10;louPwRwz7R58oHsRjIgh7DNUUIXQZlL6siKLfuRa4shdXGcxRNgZqTt8xHDbyHGSpNJizbGhwpbW&#10;FZXX4mYV3HYrQ7/jVJ/zffNj0nxj+8NGqa/PfjUDEagPb/HLvdVxfjqB5zPxArn4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1UU57AAAAA3AAAAA8AAAAAAAAAAAAAAAAA&#10;oQIAAGRycy9kb3ducmV2LnhtbFBLBQYAAAAABAAEAPkAAACOAwAAAAA=&#10;" strokecolor="windowText" strokeweight="2.75pt"/>
                      <v:shape id="TextBox 133" o:spid="_x0000_s1075" type="#_x0000_t202" style="position:absolute;top:604;width:3728;height:409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qhzcIA&#10;AADcAAAADwAAAGRycy9kb3ducmV2LnhtbERPzWrCQBC+F3yHZQre6iZigo2uQaxCb63aBxiyYzZN&#10;djZkt5r26buFgrf5+H5nXY62E1cafONYQTpLQBBXTjdcK/g4H56WIHxA1tg5JgXf5KHcTB7WWGh3&#10;4yNdT6EWMYR9gQpMCH0hpa8MWfQz1xNH7uIGiyHCoZZ6wFsMt52cJ0kuLTYcGwz2tDNUtacvq2CZ&#10;2Le2fZ6/e7v4STOze3H7/lOp6eO4XYEINIa7+N/9quP8PIO/Z+IF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+qHNwgAAANwAAAAPAAAAAAAAAAAAAAAAAJgCAABkcnMvZG93&#10;bnJldi54bWxQSwUGAAAAAAQABAD1AAAAhwMAAAAA&#10;" filled="f" stroked="f">
                        <v:textbox style="mso-fit-shape-to-text:t">
                          <w:txbxContent>
                            <w:p w:rsidR="00E17394" w:rsidRPr="00750F2F" w:rsidRDefault="00E17394" w:rsidP="00362A22">
                              <w:pPr>
                                <w:pStyle w:val="a4"/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26E2A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</w:t>
                              </w:r>
                              <w:r w:rsidRPr="00F26E2A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 xml:space="preserve">, </w:t>
                              </w:r>
                              <w:proofErr w:type="gramStart"/>
                              <w:r w:rsidRPr="00F26E2A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Box 134" o:spid="_x0000_s1076" type="#_x0000_t202" style="position:absolute;left:15236;top:7826;width:3570;height:440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g/usEA&#10;AADcAAAADwAAAGRycy9kb3ducmV2LnhtbERPzYrCMBC+C/sOYRb2pqmyFq1GWVwXvOmqDzA0Y1Pb&#10;TEoTtevTG0HY23x8vzNfdrYWV2p96VjBcJCAIM6dLrlQcDz89CcgfEDWWDsmBX/kYbl4680x0+7G&#10;v3Tdh0LEEPYZKjAhNJmUPjdk0Q9cQxy5k2sthgjbQuoWbzHc1nKUJKm0WHJsMNjQylBe7S9WwSSx&#10;26qajnbeft6HY7P6duvmrNTHe/c1AxGoC//il3uj4/w0hecz8QK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oP7rBAAAA3AAAAA8AAAAAAAAAAAAAAAAAmAIAAGRycy9kb3du&#10;cmV2LnhtbFBLBQYAAAAABAAEAPUAAACGAwAAAAA=&#10;" filled="f" stroked="f">
                        <v:textbox style="mso-fit-shape-to-text:t">
                          <w:txbxContent>
                            <w:p w:rsidR="00E17394" w:rsidRDefault="00E17394" w:rsidP="00362A22">
                              <w:pPr>
                                <w:pStyle w:val="a4"/>
                                <w:spacing w:after="0"/>
                              </w:pPr>
                              <w:proofErr w:type="gramStart"/>
                              <w:r w:rsidRPr="00F26E2A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t</w:t>
                              </w:r>
                              <w:proofErr w:type="gramEnd"/>
                              <w:r w:rsidRPr="00F26E2A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, с</w:t>
                              </w:r>
                            </w:p>
                          </w:txbxContent>
                        </v:textbox>
                      </v:shape>
                    </v:group>
                    <v:shape id="TextBox 120" o:spid="_x0000_s1077" type="#_x0000_t202" style="position:absolute;left:3010;top:4225;width:2522;height:444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SaIcEA&#10;AADcAAAADwAAAGRycy9kb3ducmV2LnhtbERPyW7CMBC9V+IfrEHiVhwQZQkYhFik3sr2AaN4iEPi&#10;cRQbCP36ulKl3ubprbNYtbYSD2p84VjBoJ+AIM6cLjhXcDnv36cgfEDWWDkmBS/ysFp23haYavfk&#10;Iz1OIRcxhH2KCkwIdSqlzwxZ9H1XE0fu6hqLIcIml7rBZwy3lRwmyVhaLDg2GKxpYygrT3erYJrY&#10;r7KcDQ/ejr4HH2azdbv6plSv267nIAK14V/85/7Ucf54Ar/PxAvk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kmiHBAAAA3AAAAA8AAAAAAAAAAAAAAAAAmAIAAGRycy9kb3du&#10;cmV2LnhtbFBLBQYAAAAABAAEAPUAAACGAwAAAAA=&#10;" filled="f" stroked="f">
                      <v:textbox style="mso-fit-shape-to-text:t">
                        <w:txbxContent>
                          <w:p w:rsidR="00E17394" w:rsidRDefault="00E17394" w:rsidP="00362A22">
                            <w:pPr>
                              <w:pStyle w:val="a4"/>
                              <w:spacing w:after="0"/>
                            </w:pPr>
                          </w:p>
                        </w:txbxContent>
                      </v:textbox>
                    </v:shape>
                  </v:group>
                  <v:line id="Прямая соединительная линия 168" o:spid="_x0000_s1078" style="position:absolute;flip:y;visibility:visible" from="15329,2364" to="15329,11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2XdhsUAAADcAAAADwAAAGRycy9kb3ducmV2LnhtbESPS4sCQQyE78L+hyaCN+1RUGS0FRGF&#10;XdiLjz3sLUxnHjidnp1uddxfbw6Ct4SqVH1ZrjtXqxu1ofJsYDxKQBFn3lZcGDif9sM5qBCRLdae&#10;ycCDAqxXH70lptbf+UC3YyyUhHBI0UAZY5NqHbKSHIaRb4hFy33rMMraFtq2eJdwV+tJksy0w4ql&#10;ocSGtiVll+PVGdj9xrr7w8fk/zv/2uU/fus308qYQb/bLEBF6uLb/Lr+tII/E1p5RibQq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2XdhsUAAADcAAAADwAAAAAAAAAA&#10;AAAAAAChAgAAZHJzL2Rvd25yZXYueG1sUEsFBgAAAAAEAAQA+QAAAJMDAAAAAA==&#10;" strokecolor="#4a7ebb"/>
                  <v:shape id="TextBox 115" o:spid="_x0000_s1079" type="#_x0000_t202" style="position:absolute;left:362;top:8938;width:3048;height:424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eryMEA&#10;AADcAAAADwAAAGRycy9kb3ducmV2LnhtbERPzYrCMBC+C/sOYRb2pqmyilajLK6CN13XBxiasalt&#10;JqWJWn16Iwje5uP7ndmitZW4UOMLxwr6vQQEceZ0wbmCw/+6OwbhA7LGyjEpuJGHxfyjM8NUuyv/&#10;0WUfchFD2KeowIRQp1L6zJBF33M1ceSOrrEYImxyqRu8xnBbyUGSjKTFgmODwZqWhrJyf7YKxond&#10;luVksPP2+94fmuWvW9Unpb4+258piEBteItf7o2O80cTeD4TL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3q8jBAAAA3AAAAA8AAAAAAAAAAAAAAAAAmAIAAGRycy9kb3du&#10;cmV2LnhtbFBLBQYAAAAABAAEAPUAAACGAwAAAAA=&#10;" filled="f" stroked="f">
                    <v:textbox style="mso-fit-shape-to-text:t">
                      <w:txbxContent>
                        <w:p w:rsidR="00E17394" w:rsidRDefault="00E17394" w:rsidP="00362A22">
                          <w:pPr>
                            <w:pStyle w:val="a4"/>
                            <w:spacing w:after="0"/>
                          </w:pPr>
                          <w:r w:rsidRPr="00F26E2A">
                            <w:rPr>
                              <w:rFonts w:ascii="Calibri" w:hAnsi="Calibri"/>
                              <w:b/>
                              <w:bCs/>
                              <w:color w:val="000000"/>
                              <w:kern w:val="24"/>
                              <w:sz w:val="20"/>
                              <w:szCs w:val="20"/>
                            </w:rPr>
                            <w:t xml:space="preserve">  0</w:t>
                          </w:r>
                        </w:p>
                      </w:txbxContent>
                    </v:textbox>
                  </v:shape>
                  <v:line id="Прямая соединительная линия 170" o:spid="_x0000_s1080" style="position:absolute;flip:y;visibility:visible" from="2718,6316" to="5038,10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dk08UAAADcAAAADwAAAGRycy9kb3ducmV2LnhtbESPT2vCQBDF7wW/wzKF3uqmQlWiqxSh&#10;ILQU/ANex+yYbJOdDdnVpN++cxC8zfDevPeb5XrwjbpRF11gA2/jDBRxEazj0sDx8Pk6BxUTssUm&#10;MBn4owjr1ehpibkNPe/otk+lkhCOORqoUmpzrWNRkcc4Di2xaJfQeUyydqW2HfYS7hs9ybKp9uhY&#10;GipsaVNRUe+v3sA5+631++lnu6PrV9t/144ngzPm5Xn4WIBKNKSH+X69tYI/E3x5RibQq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Qdk08UAAADcAAAADwAAAAAAAAAA&#10;AAAAAAChAgAAZHJzL2Rvd25yZXYueG1sUEsFBgAAAAAEAAQA+QAAAJMDAAAAAA==&#10;" strokecolor="windowText" strokeweight="2.75pt"/>
                </v:group>
                <v:shape id="TextBox 108" o:spid="_x0000_s1081" type="#_x0000_t202" style="position:absolute;left:11159;top:8303;width:2648;height:414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gxE8IA&#10;AADcAAAADwAAAGRycy9kb3ducmV2LnhtbERPzWrCQBC+F3yHZQRvuolo1egqYit4a6s+wJAdszHZ&#10;2ZDdatqn7wpCb/Px/c5q09la3Kj1pWMF6SgBQZw7XXKh4HzaD+cgfEDWWDsmBT/kYbPuvaww0+7O&#10;X3Q7hkLEEPYZKjAhNJmUPjdk0Y9cQxy5i2sthgjbQuoW7zHc1nKcJK/SYsmxwWBDO0N5dfy2CuaJ&#10;/aiqxfjT28lvOjW7N/feXJUa9LvtEkSgLvyLn+6DjvNnKTyei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GDETwgAAANwAAAAPAAAAAAAAAAAAAAAAAJgCAABkcnMvZG93&#10;bnJldi54bWxQSwUGAAAAAAQABAD1AAAAhwMAAAAA&#10;" filled="f" stroked="f">
                  <v:textbox style="mso-next-textbox:#TextBox 108;mso-fit-shape-to-text:t">
                    <w:txbxContent>
                      <w:p w:rsidR="00E17394" w:rsidRDefault="00E17394" w:rsidP="00362A22"/>
                    </w:txbxContent>
                  </v:textbox>
                </v:shape>
              </v:group>
              <v:shape id="TextBox 104" o:spid="_x0000_s1082" type="#_x0000_t202" style="position:absolute;left:279;top:5577;width:3118;height:424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YK/8MA&#10;AADcAAAADwAAAGRycy9kb3ducmV2LnhtbERPS27CMBDdI3EHa5C6K05oS2nAQRVQiR0UOMAonsYh&#10;8TiKXUh7elypErt5et9ZLHvbiAt1vnKsIB0nIIgLpysuFZyOH48zED4ga2wck4If8rDMh4MFZtpd&#10;+ZMuh1CKGMI+QwUmhDaT0heGLPqxa4kj9+U6iyHCrpS6w2sMt42cJMlUWqw4NhhsaWWoqA/fVsEs&#10;sbu6fpvsvX3+TV/Mau027Vmph1H/PgcRqA938b97q+P81yf4eyZeI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YK/8MAAADcAAAADwAAAAAAAAAAAAAAAACYAgAAZHJzL2Rv&#10;d25yZXYueG1sUEsFBgAAAAAEAAQA9QAAAIgDAAAAAA==&#10;" filled="f" stroked="f">
                <v:textbox style="mso-fit-shape-to-text:t">
                  <w:txbxContent>
                    <w:p w:rsidR="00E17394" w:rsidRDefault="00E17394" w:rsidP="00362A22">
                      <w:pPr>
                        <w:pStyle w:val="a4"/>
                        <w:spacing w:after="0"/>
                      </w:pPr>
                      <w:r w:rsidRPr="00F26E2A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10</w:t>
                      </w:r>
                    </w:p>
                  </w:txbxContent>
                </v:textbox>
              </v:shape>
              <v:shape id="TextBox 105" o:spid="_x0000_s1083" type="#_x0000_t202" style="position:absolute;left:2642;top:10119;width:2477;height:424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+Si8IA&#10;AADcAAAADwAAAGRycy9kb3ducmV2LnhtbERPzWrCQBC+F3yHZYTe6iZircasUmwL3rTqAwzZMRuT&#10;nQ3ZraY+vSsUepuP73fyVW8bcaHOV44VpKMEBHHhdMWlguPh62UGwgdkjY1jUvBLHlbLwVOOmXZX&#10;/qbLPpQihrDPUIEJoc2k9IUhi37kWuLInVxnMUTYlVJ3eI3htpHjJJlKixXHBoMtrQ0V9f7HKpgl&#10;dlvX8/HO28ktfTXrD/fZnpV6HvbvCxCB+vAv/nNvdJz/NoHHM/EC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b5KLwgAAANwAAAAPAAAAAAAAAAAAAAAAAJgCAABkcnMvZG93&#10;bnJldi54bWxQSwUGAAAAAAQABAD1AAAAhwMAAAAA&#10;" filled="f" stroked="f">
                <v:textbox style="mso-fit-shape-to-text:t">
                  <w:txbxContent>
                    <w:p w:rsidR="00E17394" w:rsidRDefault="00E17394" w:rsidP="00362A22">
                      <w:pPr>
                        <w:pStyle w:val="a4"/>
                        <w:spacing w:after="0"/>
                      </w:pPr>
                      <w:r w:rsidRPr="00F26E2A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TextBox 106" o:spid="_x0000_s1084" type="#_x0000_t202" style="position:absolute;left:7195;top:10145;width:2477;height:424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M3EMEA&#10;AADcAAAADwAAAGRycy9kb3ducmV2LnhtbERPS27CMBDdV+IO1iCxKw6oFAgYhChI7MrvAKN4iEPi&#10;cRQbCD19jVSpu3l635kvW1uJOzW+cKxg0E9AEGdOF5wrOJ+27xMQPiBrrByTgid5WC46b3NMtXvw&#10;ge7HkIsYwj5FBSaEOpXSZ4Ys+r6riSN3cY3FEGGTS93gI4bbSg6T5FNaLDg2GKxpbSgrjzerYJLY&#10;77KcDvfefvwMRmb95Tb1Valet13NQARqw7/4z73Tcf54BK9n4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jNxDBAAAA3AAAAA8AAAAAAAAAAAAAAAAAmAIAAGRycy9kb3du&#10;cmV2LnhtbFBLBQYAAAAABAAEAPUAAACGAwAAAAA=&#10;" filled="f" stroked="f">
                <v:textbox style="mso-fit-shape-to-text:t">
                  <w:txbxContent>
                    <w:p w:rsidR="00E17394" w:rsidRDefault="00E17394" w:rsidP="00362A22">
                      <w:pPr>
                        <w:pStyle w:val="a4"/>
                        <w:spacing w:after="0"/>
                      </w:pPr>
                      <w:r w:rsidRPr="00F26E2A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v:group>
            <v:shape id="TextBox 153" o:spid="_x0000_s1085" type="#_x0000_t202" style="position:absolute;left:4147;top:4218;width:1829;height:42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f8a8AA&#10;AADcAAAADwAAAGRycy9kb3ducmV2LnhtbERPS2vCQBC+F/wPyxR6qxsFH6SuIlrBgxc13ofsNBua&#10;nQ3ZqYn/visUepuP7zmrzeAbdacu1oENTMYZKOIy2JorA8X18L4EFQXZYhOYDDwowmY9ellhbkPP&#10;Z7pfpFIphGOOBpxIm2sdS0ce4zi0xIn7Cp1HSbCrtO2wT+G+0dMsm2uPNacGhy3tHJXflx9vQMRu&#10;J4/i08fjbTjte5eVMyyMeXsdth+ghAb5F/+5jzbNX8zh+Uy6QK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f8a8AAAADcAAAADwAAAAAAAAAAAAAAAACYAgAAZHJzL2Rvd25y&#10;ZXYueG1sUEsFBgAAAAAEAAQA9QAAAIUDAAAAAA==&#10;" filled="f" stroked="f">
              <v:textbox style="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</w:pPr>
                    <w:r w:rsidRPr="00F26E2A">
                      <w:rPr>
                        <w:rFonts w:ascii="Calibri" w:hAnsi="Calibri"/>
                        <w:b/>
                        <w:bCs/>
                        <w:color w:val="000000"/>
                        <w:kern w:val="24"/>
                        <w:sz w:val="20"/>
                        <w:szCs w:val="20"/>
                      </w:rPr>
                      <w:t>А</w:t>
                    </w:r>
                  </w:p>
                </w:txbxContent>
              </v:textbox>
            </v:shape>
            <v:shape id="TextBox 154" o:spid="_x0000_s1086" type="#_x0000_t202" style="position:absolute;left:7195;top:4345;width:2547;height:424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0M/MIA&#10;AADcAAAADwAAAGRycy9kb3ducmV2LnhtbERPS27CMBDdI/UO1iCxKw6INjRgUEWpxK58eoBRPMQh&#10;8TiKXQicHiNVYjdP7zvzZWdrcabWl44VjIYJCOLc6ZILBb+H79cpCB+QNdaOScGVPCwXL705Ztpd&#10;eEfnfShEDGGfoQITQpNJ6XNDFv3QNcSRO7rWYoiwLaRu8RLDbS3HSfIuLZYcGww2tDKUV/s/q2Ca&#10;2J+q+hhvvZ3cRm9m9eXWzUmpQb/7nIEI1IWn+N+90XF+msLjmXiB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vQz8wgAAANwAAAAPAAAAAAAAAAAAAAAAAJgCAABkcnMvZG93&#10;bnJldi54bWxQSwUGAAAAAAQABAD1AAAAhwMAAAAA&#10;" filled="f" stroked="f">
              <v:textbox style="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</w:pPr>
                    <w:r w:rsidRPr="00F26E2A">
                      <w:rPr>
                        <w:rFonts w:ascii="Calibri" w:hAnsi="Calibri"/>
                        <w:b/>
                        <w:bCs/>
                        <w:color w:val="000000"/>
                        <w:kern w:val="24"/>
                        <w:sz w:val="20"/>
                        <w:szCs w:val="20"/>
                      </w:rPr>
                      <w:t>В</w:t>
                    </w:r>
                  </w:p>
                </w:txbxContent>
              </v:textbox>
            </v:shape>
          </v:group>
        </w:pict>
      </w:r>
      <w:r w:rsidR="00362A22" w:rsidRPr="00951317">
        <w:rPr>
          <w:rFonts w:ascii="Times New Roman" w:eastAsia="MS Mincho" w:hAnsi="Times New Roman"/>
          <w:b/>
          <w:bCs/>
          <w:sz w:val="24"/>
          <w:szCs w:val="24"/>
        </w:rPr>
        <w:t>3.</w:t>
      </w:r>
      <w:r w:rsidR="00362A22" w:rsidRPr="00951317">
        <w:rPr>
          <w:rFonts w:ascii="Times New Roman" w:eastAsia="MS Mincho" w:hAnsi="Times New Roman"/>
          <w:sz w:val="24"/>
          <w:szCs w:val="24"/>
        </w:rPr>
        <w:t xml:space="preserve"> Вычислите скорость лыжника, прошедшего 15 км за 2 часа.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sz w:val="24"/>
          <w:szCs w:val="24"/>
        </w:rPr>
        <w:t xml:space="preserve"> А)  30 км/ч     Б) 7,5 км/ч    В) 7,5 м/с     Г) 10 м/с    Д) 30 м/</w:t>
      </w:r>
      <w:proofErr w:type="gramStart"/>
      <w:r w:rsidRPr="00951317">
        <w:rPr>
          <w:rFonts w:ascii="Times New Roman" w:eastAsia="MS Mincho" w:hAnsi="Times New Roman"/>
          <w:sz w:val="24"/>
          <w:szCs w:val="24"/>
        </w:rPr>
        <w:t>с</w:t>
      </w:r>
      <w:proofErr w:type="gramEnd"/>
    </w:p>
    <w:p w:rsidR="009C7119" w:rsidRPr="00951317" w:rsidRDefault="000D05EF" w:rsidP="000D05EF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b/>
          <w:sz w:val="24"/>
          <w:szCs w:val="24"/>
        </w:rPr>
        <w:t>4.</w:t>
      </w:r>
      <w:r w:rsidR="00362A22" w:rsidRPr="00951317">
        <w:rPr>
          <w:rFonts w:ascii="Times New Roman" w:eastAsia="MS Mincho" w:hAnsi="Times New Roman"/>
          <w:sz w:val="24"/>
          <w:szCs w:val="24"/>
        </w:rPr>
        <w:t xml:space="preserve">Пользуясь графиком, определите путь, пройденный телом </w:t>
      </w:r>
    </w:p>
    <w:p w:rsidR="00362A22" w:rsidRPr="00951317" w:rsidRDefault="00362A22" w:rsidP="009C7119">
      <w:pPr>
        <w:pStyle w:val="a3"/>
        <w:spacing w:after="0" w:line="240" w:lineRule="auto"/>
        <w:ind w:left="1200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sz w:val="24"/>
          <w:szCs w:val="24"/>
        </w:rPr>
        <w:t xml:space="preserve"> на участке ОА. 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sz w:val="24"/>
          <w:szCs w:val="24"/>
        </w:rPr>
        <w:t xml:space="preserve">    А) 5м        Б) 7,5 м    В) 15 м   Г) 20 м      Д) 25м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/>
          <w:bCs/>
          <w:i/>
          <w:iCs/>
          <w:sz w:val="24"/>
          <w:szCs w:val="24"/>
        </w:rPr>
      </w:pPr>
      <w:r w:rsidRPr="00951317">
        <w:rPr>
          <w:rFonts w:ascii="Times New Roman" w:eastAsia="MS Mincho" w:hAnsi="Times New Roman"/>
          <w:b/>
          <w:bCs/>
          <w:sz w:val="24"/>
          <w:szCs w:val="24"/>
        </w:rPr>
        <w:t>5.</w:t>
      </w:r>
      <w:r w:rsidRPr="00951317">
        <w:rPr>
          <w:rFonts w:ascii="Times New Roman" w:eastAsia="MS Mincho" w:hAnsi="Times New Roman"/>
          <w:sz w:val="24"/>
          <w:szCs w:val="24"/>
        </w:rPr>
        <w:t xml:space="preserve"> Уравнение движения тела имеет вид:  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</w:rPr>
        <w:t>х(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  <w:lang w:val="en-US"/>
        </w:rPr>
        <w:t>t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</w:rPr>
        <w:t>) = 10 - 2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  <w:lang w:val="en-US"/>
        </w:rPr>
        <w:t>t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</w:rPr>
        <w:t>.</w:t>
      </w:r>
      <w:r w:rsidRPr="00951317">
        <w:rPr>
          <w:rFonts w:ascii="Times New Roman" w:eastAsia="MS Mincho" w:hAnsi="Times New Roman"/>
          <w:sz w:val="24"/>
          <w:szCs w:val="24"/>
        </w:rPr>
        <w:t xml:space="preserve">  Опишите это движение, постройте график зависимости 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</w:rPr>
        <w:t>х(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  <w:lang w:val="en-US"/>
        </w:rPr>
        <w:t>t</w:t>
      </w:r>
      <w:r w:rsidRPr="00951317">
        <w:rPr>
          <w:rFonts w:ascii="Times New Roman" w:eastAsia="MS Mincho" w:hAnsi="Times New Roman"/>
          <w:b/>
          <w:bCs/>
          <w:i/>
          <w:iCs/>
          <w:sz w:val="24"/>
          <w:szCs w:val="24"/>
        </w:rPr>
        <w:t>).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/>
          <w:bCs/>
          <w:i/>
          <w:iCs/>
          <w:sz w:val="24"/>
          <w:szCs w:val="24"/>
        </w:rPr>
      </w:pPr>
    </w:p>
    <w:p w:rsidR="00362A22" w:rsidRPr="00951317" w:rsidRDefault="00362A22" w:rsidP="009C711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51317">
        <w:rPr>
          <w:rFonts w:ascii="Times New Roman" w:eastAsia="MS Mincho" w:hAnsi="Times New Roman"/>
          <w:b/>
          <w:bCs/>
          <w:sz w:val="24"/>
          <w:szCs w:val="24"/>
        </w:rPr>
        <w:t>6.</w:t>
      </w:r>
      <w:r w:rsidRPr="00951317">
        <w:rPr>
          <w:rFonts w:ascii="Times New Roman" w:eastAsia="MS Mincho" w:hAnsi="Times New Roman"/>
          <w:sz w:val="24"/>
          <w:szCs w:val="24"/>
        </w:rPr>
        <w:t xml:space="preserve">  Автомобиль, трогаясь с места, движется с ускорением 2м/с</w:t>
      </w:r>
      <w:proofErr w:type="gramStart"/>
      <w:r w:rsidRPr="00951317">
        <w:rPr>
          <w:rFonts w:ascii="Times New Roman" w:eastAsia="MS Mincho" w:hAnsi="Times New Roman"/>
          <w:sz w:val="24"/>
          <w:szCs w:val="24"/>
          <w:vertAlign w:val="superscript"/>
        </w:rPr>
        <w:t>2</w:t>
      </w:r>
      <w:proofErr w:type="gramEnd"/>
      <w:r w:rsidRPr="00951317">
        <w:rPr>
          <w:rFonts w:ascii="Times New Roman" w:eastAsia="MS Mincho" w:hAnsi="Times New Roman"/>
          <w:sz w:val="24"/>
          <w:szCs w:val="24"/>
        </w:rPr>
        <w:t>.  Какой путь он пройдет за третью и четвертую секунды?</w:t>
      </w:r>
    </w:p>
    <w:p w:rsidR="00362A22" w:rsidRPr="00951317" w:rsidRDefault="00362A22" w:rsidP="00362A22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066"/>
        <w:gridCol w:w="1367"/>
        <w:gridCol w:w="1367"/>
        <w:gridCol w:w="1367"/>
        <w:gridCol w:w="1367"/>
        <w:gridCol w:w="1368"/>
      </w:tblGrid>
      <w:tr w:rsidR="00362A22" w:rsidRPr="00951317" w:rsidTr="00D56A4F">
        <w:tc>
          <w:tcPr>
            <w:tcW w:w="1668" w:type="dxa"/>
            <w:shd w:val="clear" w:color="auto" w:fill="auto"/>
          </w:tcPr>
          <w:p w:rsidR="00362A22" w:rsidRPr="00951317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513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 №1</w:t>
            </w:r>
          </w:p>
        </w:tc>
        <w:tc>
          <w:tcPr>
            <w:tcW w:w="1066" w:type="dxa"/>
            <w:shd w:val="clear" w:color="auto" w:fill="auto"/>
          </w:tcPr>
          <w:p w:rsidR="00362A22" w:rsidRPr="00951317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513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7" w:type="dxa"/>
            <w:shd w:val="clear" w:color="auto" w:fill="auto"/>
          </w:tcPr>
          <w:p w:rsidR="00362A22" w:rsidRPr="00951317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513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7" w:type="dxa"/>
            <w:shd w:val="clear" w:color="auto" w:fill="auto"/>
          </w:tcPr>
          <w:p w:rsidR="00362A22" w:rsidRPr="00951317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513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7" w:type="dxa"/>
            <w:shd w:val="clear" w:color="auto" w:fill="auto"/>
          </w:tcPr>
          <w:p w:rsidR="00362A22" w:rsidRPr="00951317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513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7" w:type="dxa"/>
            <w:shd w:val="clear" w:color="auto" w:fill="auto"/>
          </w:tcPr>
          <w:p w:rsidR="00362A22" w:rsidRPr="00951317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513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68" w:type="dxa"/>
            <w:shd w:val="clear" w:color="auto" w:fill="auto"/>
          </w:tcPr>
          <w:p w:rsidR="00362A22" w:rsidRPr="00951317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513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362A22" w:rsidRPr="00951317" w:rsidTr="00D56A4F">
        <w:tc>
          <w:tcPr>
            <w:tcW w:w="1668" w:type="dxa"/>
            <w:shd w:val="clear" w:color="auto" w:fill="auto"/>
          </w:tcPr>
          <w:p w:rsidR="00362A22" w:rsidRPr="00951317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513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вариант</w:t>
            </w:r>
          </w:p>
        </w:tc>
        <w:tc>
          <w:tcPr>
            <w:tcW w:w="1066" w:type="dxa"/>
            <w:shd w:val="clear" w:color="auto" w:fill="auto"/>
          </w:tcPr>
          <w:p w:rsidR="00362A22" w:rsidRPr="00951317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513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367" w:type="dxa"/>
            <w:shd w:val="clear" w:color="auto" w:fill="auto"/>
          </w:tcPr>
          <w:p w:rsidR="00362A22" w:rsidRPr="00951317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513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367" w:type="dxa"/>
            <w:shd w:val="clear" w:color="auto" w:fill="auto"/>
          </w:tcPr>
          <w:p w:rsidR="00362A22" w:rsidRPr="00951317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513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67" w:type="dxa"/>
            <w:shd w:val="clear" w:color="auto" w:fill="auto"/>
          </w:tcPr>
          <w:p w:rsidR="00362A22" w:rsidRPr="00951317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513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367" w:type="dxa"/>
            <w:shd w:val="clear" w:color="auto" w:fill="auto"/>
          </w:tcPr>
          <w:p w:rsidR="00362A22" w:rsidRPr="00951317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513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график</w:t>
            </w:r>
          </w:p>
        </w:tc>
        <w:tc>
          <w:tcPr>
            <w:tcW w:w="1368" w:type="dxa"/>
            <w:shd w:val="clear" w:color="auto" w:fill="auto"/>
          </w:tcPr>
          <w:p w:rsidR="00362A22" w:rsidRPr="00951317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513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1,3 м</w:t>
            </w:r>
          </w:p>
        </w:tc>
      </w:tr>
      <w:tr w:rsidR="00362A22" w:rsidRPr="00951317" w:rsidTr="00D56A4F">
        <w:tc>
          <w:tcPr>
            <w:tcW w:w="1668" w:type="dxa"/>
            <w:shd w:val="clear" w:color="auto" w:fill="auto"/>
          </w:tcPr>
          <w:p w:rsidR="00362A22" w:rsidRPr="00951317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513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вариант</w:t>
            </w:r>
          </w:p>
        </w:tc>
        <w:tc>
          <w:tcPr>
            <w:tcW w:w="1066" w:type="dxa"/>
            <w:shd w:val="clear" w:color="auto" w:fill="auto"/>
          </w:tcPr>
          <w:p w:rsidR="00362A22" w:rsidRPr="00951317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513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67" w:type="dxa"/>
            <w:shd w:val="clear" w:color="auto" w:fill="auto"/>
          </w:tcPr>
          <w:p w:rsidR="00362A22" w:rsidRPr="00951317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513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367" w:type="dxa"/>
            <w:shd w:val="clear" w:color="auto" w:fill="auto"/>
          </w:tcPr>
          <w:p w:rsidR="00362A22" w:rsidRPr="00951317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513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67" w:type="dxa"/>
            <w:shd w:val="clear" w:color="auto" w:fill="auto"/>
          </w:tcPr>
          <w:p w:rsidR="00362A22" w:rsidRPr="00951317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513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67" w:type="dxa"/>
            <w:shd w:val="clear" w:color="auto" w:fill="auto"/>
          </w:tcPr>
          <w:p w:rsidR="00362A22" w:rsidRPr="00951317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513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график</w:t>
            </w:r>
          </w:p>
        </w:tc>
        <w:tc>
          <w:tcPr>
            <w:tcW w:w="1368" w:type="dxa"/>
            <w:shd w:val="clear" w:color="auto" w:fill="auto"/>
          </w:tcPr>
          <w:p w:rsidR="00362A22" w:rsidRPr="00951317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513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5м; 7м</w:t>
            </w:r>
          </w:p>
        </w:tc>
      </w:tr>
    </w:tbl>
    <w:p w:rsidR="00362A22" w:rsidRPr="00951317" w:rsidRDefault="00362A22" w:rsidP="00362A22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62A22" w:rsidRPr="00951317" w:rsidRDefault="00362A22" w:rsidP="009C7119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51317">
        <w:rPr>
          <w:rFonts w:ascii="Times New Roman" w:hAnsi="Times New Roman"/>
          <w:b/>
          <w:bCs/>
          <w:color w:val="000000"/>
          <w:sz w:val="24"/>
          <w:szCs w:val="24"/>
        </w:rPr>
        <w:t>Контрольная работа №2 по теме «Динамика»</w:t>
      </w:r>
    </w:p>
    <w:p w:rsidR="00362A22" w:rsidRPr="00951317" w:rsidRDefault="00362A22" w:rsidP="00362A22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951317">
        <w:rPr>
          <w:rFonts w:ascii="Times New Roman" w:eastAsia="MS Mincho" w:hAnsi="Times New Roman"/>
          <w:b/>
          <w:sz w:val="24"/>
          <w:szCs w:val="24"/>
        </w:rPr>
        <w:t>1 вариант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951317">
        <w:rPr>
          <w:rFonts w:ascii="Times New Roman" w:eastAsia="MS Mincho" w:hAnsi="Times New Roman"/>
          <w:bCs/>
          <w:sz w:val="24"/>
          <w:szCs w:val="24"/>
        </w:rPr>
        <w:t>1. Одинаковые ли пути  проходят электровоз и последний вагон поезда?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sz w:val="24"/>
          <w:szCs w:val="24"/>
        </w:rPr>
        <w:t xml:space="preserve">    А) электровоз больший   Б) вагон больший   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sz w:val="24"/>
          <w:szCs w:val="24"/>
        </w:rPr>
        <w:t xml:space="preserve">    В) одинаковые   Г) невозможно определить 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951317">
        <w:rPr>
          <w:rFonts w:ascii="Times New Roman" w:eastAsia="MS Mincho" w:hAnsi="Times New Roman"/>
          <w:bCs/>
          <w:sz w:val="24"/>
          <w:szCs w:val="24"/>
        </w:rPr>
        <w:t>2. Изменится ли ускорение свободного падения тела, если ему сообщить некоторую начальную скорость?</w:t>
      </w:r>
    </w:p>
    <w:p w:rsidR="00362A22" w:rsidRPr="00951317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sz w:val="24"/>
          <w:szCs w:val="24"/>
        </w:rPr>
        <w:t xml:space="preserve">    А) увеличится    Б) уменьшится    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51317">
        <w:rPr>
          <w:rFonts w:ascii="Times New Roman" w:eastAsia="MS Mincho" w:hAnsi="Times New Roman"/>
          <w:sz w:val="24"/>
          <w:szCs w:val="24"/>
        </w:rPr>
        <w:t xml:space="preserve">    В) может и увеличится, и уменьшится в зависимости</w:t>
      </w:r>
      <w:r w:rsidRPr="00362A22">
        <w:rPr>
          <w:rFonts w:ascii="Times New Roman" w:eastAsia="MS Mincho" w:hAnsi="Times New Roman"/>
          <w:sz w:val="24"/>
          <w:szCs w:val="24"/>
        </w:rPr>
        <w:t xml:space="preserve"> от направления  начальной скорости    Г) не изменится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362A22">
        <w:rPr>
          <w:rFonts w:ascii="Times New Roman" w:eastAsia="MS Mincho" w:hAnsi="Times New Roman"/>
          <w:bCs/>
          <w:sz w:val="24"/>
          <w:szCs w:val="24"/>
        </w:rPr>
        <w:t>3. Автомобиль движется по окружности с постоянной по модулю скоростью. Можно ли утверждать, что его ускорение в этом случае равно нулю?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А) можно  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Б) невозможно определить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В) нельзя.        Г) среди  ответов нет 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верного</w:t>
      </w:r>
      <w:proofErr w:type="gramEnd"/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362A22">
        <w:rPr>
          <w:rFonts w:ascii="Times New Roman" w:eastAsia="MS Mincho" w:hAnsi="Times New Roman"/>
          <w:bCs/>
          <w:sz w:val="24"/>
          <w:szCs w:val="24"/>
        </w:rPr>
        <w:t>4. Если массу каждого из взаимодействующих тел увеличить в 2 раза, то сила, с которой они притягиваются при этом: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А) увеличится в 2 раза  Б) уменьшится в 2 раза 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В) увеличится в 4 раза Г) уменьшится в 4 раза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362A22">
        <w:rPr>
          <w:rFonts w:ascii="Times New Roman" w:eastAsia="MS Mincho" w:hAnsi="Times New Roman"/>
          <w:bCs/>
          <w:sz w:val="24"/>
          <w:szCs w:val="24"/>
        </w:rPr>
        <w:t>5.Под действием силы 50 Н тележка приобрела ускорение  2,5 м/с</w:t>
      </w:r>
      <w:proofErr w:type="gramStart"/>
      <w:r w:rsidRPr="00362A22">
        <w:rPr>
          <w:rFonts w:ascii="Times New Roman" w:eastAsia="MS Mincho" w:hAnsi="Times New Roman"/>
          <w:bCs/>
          <w:sz w:val="24"/>
          <w:szCs w:val="24"/>
          <w:vertAlign w:val="superscript"/>
        </w:rPr>
        <w:t>2</w:t>
      </w:r>
      <w:proofErr w:type="gramEnd"/>
      <w:r w:rsidRPr="00362A22">
        <w:rPr>
          <w:rFonts w:ascii="Times New Roman" w:eastAsia="MS Mincho" w:hAnsi="Times New Roman"/>
          <w:bCs/>
          <w:sz w:val="24"/>
          <w:szCs w:val="24"/>
        </w:rPr>
        <w:t>. Определите массу тележки.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А)  125 кг   Б) 52,5 кг    В)  47,5 кг     Г) 20 кг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62A22">
        <w:rPr>
          <w:rFonts w:ascii="Times New Roman" w:eastAsia="MS Mincho" w:hAnsi="Times New Roman"/>
          <w:bCs/>
          <w:sz w:val="24"/>
          <w:szCs w:val="24"/>
        </w:rPr>
        <w:t>6. Сила 60 Н сообщает телу ускорение 0,5 м/с</w:t>
      </w:r>
      <w:proofErr w:type="gramStart"/>
      <w:r w:rsidRPr="00362A22">
        <w:rPr>
          <w:rFonts w:ascii="Times New Roman" w:eastAsia="MS Mincho" w:hAnsi="Times New Roman"/>
          <w:bCs/>
          <w:sz w:val="24"/>
          <w:szCs w:val="24"/>
          <w:vertAlign w:val="superscript"/>
        </w:rPr>
        <w:t>2</w:t>
      </w:r>
      <w:proofErr w:type="gramEnd"/>
      <w:r w:rsidRPr="00362A22">
        <w:rPr>
          <w:rFonts w:ascii="Times New Roman" w:eastAsia="MS Mincho" w:hAnsi="Times New Roman"/>
          <w:bCs/>
          <w:sz w:val="24"/>
          <w:szCs w:val="24"/>
        </w:rPr>
        <w:t>. Какая сила сообщит этому телу ускорение 2 м/с</w:t>
      </w:r>
      <w:proofErr w:type="gramStart"/>
      <w:r w:rsidRPr="00362A22">
        <w:rPr>
          <w:rFonts w:ascii="Times New Roman" w:eastAsia="MS Mincho" w:hAnsi="Times New Roman"/>
          <w:bCs/>
          <w:sz w:val="24"/>
          <w:szCs w:val="24"/>
          <w:vertAlign w:val="superscript"/>
        </w:rPr>
        <w:t>2</w:t>
      </w:r>
      <w:proofErr w:type="gramEnd"/>
      <w:r w:rsidRPr="00362A22">
        <w:rPr>
          <w:rFonts w:ascii="Times New Roman" w:eastAsia="MS Mincho" w:hAnsi="Times New Roman"/>
          <w:bCs/>
          <w:sz w:val="24"/>
          <w:szCs w:val="24"/>
        </w:rPr>
        <w:t>?</w:t>
      </w:r>
    </w:p>
    <w:p w:rsidR="00362A22" w:rsidRPr="00362A22" w:rsidRDefault="00362A22" w:rsidP="009C71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62A22" w:rsidRPr="00362A22" w:rsidRDefault="00362A22" w:rsidP="009C7119">
      <w:pPr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  <w:r w:rsidRPr="00362A22">
        <w:rPr>
          <w:rFonts w:ascii="Times New Roman" w:eastAsia="MS Mincho" w:hAnsi="Times New Roman"/>
          <w:b/>
          <w:sz w:val="24"/>
          <w:szCs w:val="24"/>
        </w:rPr>
        <w:t>2 вариант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362A22">
        <w:rPr>
          <w:rFonts w:ascii="Times New Roman" w:eastAsia="MS Mincho" w:hAnsi="Times New Roman"/>
          <w:bCs/>
          <w:sz w:val="24"/>
          <w:szCs w:val="24"/>
        </w:rPr>
        <w:t>1. Система отсчета, связанная  с автомобилем будет  инерциальной, если: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А) автомобиль ускоренно едет по дороге  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Б) автомобиль тормозит перед светофором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В) автомобиль движется с постоянной скоростью  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Г) во всех приведенных случаях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362A22">
        <w:rPr>
          <w:rFonts w:ascii="Times New Roman" w:eastAsia="MS Mincho" w:hAnsi="Times New Roman"/>
          <w:bCs/>
          <w:sz w:val="24"/>
          <w:szCs w:val="24"/>
        </w:rPr>
        <w:t>2. Как изменилась сила, действующая на тело,  если при уменьшении массы тела  в 2 раза его ускорение увеличилось  в 4 раза?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А)  увеличилась в 2 раза   Б) увеличилась в 4 раза  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В)  увеличилась в 8 раз     Г) уменьшилась в 2 раза 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362A22">
        <w:rPr>
          <w:rFonts w:ascii="Times New Roman" w:eastAsia="MS Mincho" w:hAnsi="Times New Roman"/>
          <w:bCs/>
          <w:sz w:val="24"/>
          <w:szCs w:val="24"/>
        </w:rPr>
        <w:t>3. Ускорение свободного падения на высоте, равной радиусу Земли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А) увеличится в 2 раза   Б) уменьшится в 2 раза 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В) уменьшится в 4 раза  Г) не изменится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362A22">
        <w:rPr>
          <w:rFonts w:ascii="Times New Roman" w:eastAsia="MS Mincho" w:hAnsi="Times New Roman"/>
          <w:bCs/>
          <w:sz w:val="24"/>
          <w:szCs w:val="24"/>
        </w:rPr>
        <w:t xml:space="preserve">4. Первая космическая скорость зависит </w:t>
      </w:r>
      <w:proofErr w:type="gramStart"/>
      <w:r w:rsidRPr="00362A22">
        <w:rPr>
          <w:rFonts w:ascii="Times New Roman" w:eastAsia="MS Mincho" w:hAnsi="Times New Roman"/>
          <w:bCs/>
          <w:sz w:val="24"/>
          <w:szCs w:val="24"/>
        </w:rPr>
        <w:t>от</w:t>
      </w:r>
      <w:proofErr w:type="gramEnd"/>
      <w:r w:rsidRPr="00362A22">
        <w:rPr>
          <w:rFonts w:ascii="Times New Roman" w:eastAsia="MS Mincho" w:hAnsi="Times New Roman"/>
          <w:bCs/>
          <w:sz w:val="24"/>
          <w:szCs w:val="24"/>
        </w:rPr>
        <w:t>: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А) радиуса планеты                  Б)  массы планеты  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В) радиуса и массы планеты   Г) нет верного ответа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362A22">
        <w:rPr>
          <w:rFonts w:ascii="Times New Roman" w:eastAsia="MS Mincho" w:hAnsi="Times New Roman"/>
          <w:bCs/>
          <w:sz w:val="24"/>
          <w:szCs w:val="24"/>
        </w:rPr>
        <w:t>5. Два тела бросили: одно вертикально вверх, второе – вертикально вниз. Какое из тел движется с ускорением?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А) брошенное вверх   Б) брошенное вниз   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В)  невозможно определить   Г) оба тела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362A22">
        <w:rPr>
          <w:rFonts w:ascii="Times New Roman" w:eastAsia="MS Mincho" w:hAnsi="Times New Roman"/>
          <w:bCs/>
          <w:sz w:val="24"/>
          <w:szCs w:val="24"/>
        </w:rPr>
        <w:t xml:space="preserve">6.На каком расстоянии сила притяжения между двумя телами массой по 1 т каждое будет равна 6,67 </w:t>
      </w:r>
      <w:r w:rsidRPr="00362A22">
        <w:rPr>
          <w:rFonts w:ascii="Times New Roman" w:eastAsia="MS Mincho" w:hAnsi="Times New Roman"/>
          <w:bCs/>
          <w:sz w:val="24"/>
          <w:szCs w:val="24"/>
          <w:vertAlign w:val="superscript"/>
        </w:rPr>
        <w:t xml:space="preserve">х </w:t>
      </w:r>
      <w:r w:rsidRPr="00362A22">
        <w:rPr>
          <w:rFonts w:ascii="Times New Roman" w:eastAsia="MS Mincho" w:hAnsi="Times New Roman"/>
          <w:bCs/>
          <w:sz w:val="24"/>
          <w:szCs w:val="24"/>
        </w:rPr>
        <w:t xml:space="preserve">10 </w:t>
      </w:r>
      <w:r w:rsidRPr="00362A22">
        <w:rPr>
          <w:rFonts w:ascii="Times New Roman" w:eastAsia="MS Mincho" w:hAnsi="Times New Roman"/>
          <w:bCs/>
          <w:sz w:val="24"/>
          <w:szCs w:val="24"/>
          <w:vertAlign w:val="superscript"/>
        </w:rPr>
        <w:t>-9</w:t>
      </w:r>
      <w:r w:rsidRPr="00362A22">
        <w:rPr>
          <w:rFonts w:ascii="Times New Roman" w:eastAsia="MS Mincho" w:hAnsi="Times New Roman"/>
          <w:bCs/>
          <w:sz w:val="24"/>
          <w:szCs w:val="24"/>
        </w:rPr>
        <w:t xml:space="preserve"> Н?</w:t>
      </w:r>
    </w:p>
    <w:p w:rsidR="00362A22" w:rsidRPr="00362A22" w:rsidRDefault="00362A22" w:rsidP="00362A22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066"/>
        <w:gridCol w:w="1367"/>
        <w:gridCol w:w="1367"/>
        <w:gridCol w:w="1367"/>
        <w:gridCol w:w="1367"/>
        <w:gridCol w:w="1368"/>
      </w:tblGrid>
      <w:tr w:rsidR="00362A22" w:rsidRPr="00362A22" w:rsidTr="00D56A4F">
        <w:tc>
          <w:tcPr>
            <w:tcW w:w="1668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 №2</w:t>
            </w:r>
          </w:p>
        </w:tc>
        <w:tc>
          <w:tcPr>
            <w:tcW w:w="1066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68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362A22" w:rsidRPr="00362A22" w:rsidTr="00D56A4F">
        <w:tc>
          <w:tcPr>
            <w:tcW w:w="1668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вариант</w:t>
            </w:r>
          </w:p>
        </w:tc>
        <w:tc>
          <w:tcPr>
            <w:tcW w:w="1066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368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240 Н</w:t>
            </w:r>
          </w:p>
        </w:tc>
      </w:tr>
      <w:tr w:rsidR="00362A22" w:rsidRPr="00362A22" w:rsidTr="00D56A4F">
        <w:tc>
          <w:tcPr>
            <w:tcW w:w="1668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вариант</w:t>
            </w:r>
          </w:p>
        </w:tc>
        <w:tc>
          <w:tcPr>
            <w:tcW w:w="1066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368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 м</w:t>
            </w:r>
          </w:p>
        </w:tc>
      </w:tr>
    </w:tbl>
    <w:p w:rsidR="009C7119" w:rsidRDefault="009C7119" w:rsidP="00362A22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62A22" w:rsidRPr="00362A22" w:rsidRDefault="00362A22" w:rsidP="009C71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62A22">
        <w:rPr>
          <w:rFonts w:ascii="Times New Roman" w:hAnsi="Times New Roman"/>
          <w:b/>
          <w:bCs/>
          <w:color w:val="000000"/>
          <w:sz w:val="24"/>
          <w:szCs w:val="24"/>
        </w:rPr>
        <w:t>Контрольная работа №3 по теме «Законы сохранения»</w:t>
      </w:r>
    </w:p>
    <w:p w:rsidR="00362A22" w:rsidRPr="009C7119" w:rsidRDefault="00362A22" w:rsidP="009C7119">
      <w:pPr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  <w:r w:rsidRPr="00362A22">
        <w:rPr>
          <w:rFonts w:ascii="Times New Roman" w:eastAsia="MS Mincho" w:hAnsi="Times New Roman"/>
          <w:b/>
          <w:sz w:val="24"/>
          <w:szCs w:val="24"/>
        </w:rPr>
        <w:t>1 вариант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1. Тело массой 200 кг движется с постоянной скоростью  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36 км/ч. Импульс тела равен: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А)  7200 </w:t>
      </w:r>
      <w:proofErr w:type="spellStart"/>
      <w:r w:rsidRPr="00362A22">
        <w:rPr>
          <w:rFonts w:ascii="Times New Roman" w:eastAsia="MS Mincho" w:hAnsi="Times New Roman"/>
          <w:sz w:val="24"/>
          <w:szCs w:val="24"/>
        </w:rPr>
        <w:t>кг</w:t>
      </w:r>
      <w:proofErr w:type="gramStart"/>
      <w:r w:rsidRPr="00362A22">
        <w:rPr>
          <w:rFonts w:ascii="Times New Roman" w:eastAsia="MS Mincho" w:hAnsi="Times New Roman"/>
          <w:sz w:val="24"/>
          <w:szCs w:val="24"/>
          <w:vertAlign w:val="superscript"/>
        </w:rPr>
        <w:t>.</w:t>
      </w:r>
      <w:r w:rsidRPr="00362A22">
        <w:rPr>
          <w:rFonts w:ascii="Times New Roman" w:eastAsia="MS Mincho" w:hAnsi="Times New Roman"/>
          <w:sz w:val="24"/>
          <w:szCs w:val="24"/>
        </w:rPr>
        <w:t>м</w:t>
      </w:r>
      <w:proofErr w:type="spellEnd"/>
      <w:proofErr w:type="gramEnd"/>
      <w:r w:rsidRPr="00362A22">
        <w:rPr>
          <w:rFonts w:ascii="Times New Roman" w:eastAsia="MS Mincho" w:hAnsi="Times New Roman"/>
          <w:sz w:val="24"/>
          <w:szCs w:val="24"/>
        </w:rPr>
        <w:t>/с   Б) 0,18 кг</w:t>
      </w:r>
      <w:r w:rsidRPr="00362A22">
        <w:rPr>
          <w:rFonts w:ascii="Times New Roman" w:eastAsia="MS Mincho" w:hAnsi="Times New Roman"/>
          <w:sz w:val="24"/>
          <w:szCs w:val="24"/>
          <w:vertAlign w:val="superscript"/>
        </w:rPr>
        <w:t>.</w:t>
      </w:r>
      <w:r w:rsidRPr="00362A22">
        <w:rPr>
          <w:rFonts w:ascii="Times New Roman" w:eastAsia="MS Mincho" w:hAnsi="Times New Roman"/>
          <w:sz w:val="24"/>
          <w:szCs w:val="24"/>
        </w:rPr>
        <w:t xml:space="preserve"> м/с  В) 5,56 кг</w:t>
      </w:r>
      <w:r w:rsidRPr="00362A22">
        <w:rPr>
          <w:rFonts w:ascii="Times New Roman" w:eastAsia="MS Mincho" w:hAnsi="Times New Roman"/>
          <w:sz w:val="24"/>
          <w:szCs w:val="24"/>
          <w:vertAlign w:val="superscript"/>
        </w:rPr>
        <w:t>.</w:t>
      </w:r>
      <w:r w:rsidRPr="00362A22">
        <w:rPr>
          <w:rFonts w:ascii="Times New Roman" w:eastAsia="MS Mincho" w:hAnsi="Times New Roman"/>
          <w:sz w:val="24"/>
          <w:szCs w:val="24"/>
        </w:rPr>
        <w:t xml:space="preserve"> м/с   Г)  2000 кг</w:t>
      </w:r>
      <w:r w:rsidRPr="00362A22">
        <w:rPr>
          <w:rFonts w:ascii="Times New Roman" w:eastAsia="MS Mincho" w:hAnsi="Times New Roman"/>
          <w:sz w:val="24"/>
          <w:szCs w:val="24"/>
          <w:vertAlign w:val="superscript"/>
        </w:rPr>
        <w:t>.</w:t>
      </w:r>
      <w:r w:rsidRPr="00362A22">
        <w:rPr>
          <w:rFonts w:ascii="Times New Roman" w:eastAsia="MS Mincho" w:hAnsi="Times New Roman"/>
          <w:sz w:val="24"/>
          <w:szCs w:val="24"/>
        </w:rPr>
        <w:t xml:space="preserve"> м/с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2. На автомобиль поместили  груз, масса которого в 3 раза превышает массу самого автомобиля. Во сколько раз изменился импульс автомобиля, если скорость его не изменилась?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А) увеличился в 3 раза     Б) уменьшился в 3 раза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В) увеличился в 4 раза     В) не изменился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3.Тележка движется со скоростью 3 м/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с</w:t>
      </w:r>
      <w:proofErr w:type="gramEnd"/>
      <w:r w:rsidRPr="00362A22">
        <w:rPr>
          <w:rFonts w:ascii="Times New Roman" w:eastAsia="MS Mincho" w:hAnsi="Times New Roman"/>
          <w:sz w:val="24"/>
          <w:szCs w:val="24"/>
        </w:rPr>
        <w:t xml:space="preserve">. 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Ее</w:t>
      </w:r>
      <w:proofErr w:type="gramEnd"/>
      <w:r w:rsidRPr="00362A22">
        <w:rPr>
          <w:rFonts w:ascii="Times New Roman" w:eastAsia="MS Mincho" w:hAnsi="Times New Roman"/>
          <w:sz w:val="24"/>
          <w:szCs w:val="24"/>
        </w:rPr>
        <w:t xml:space="preserve"> кинетическая энергия равна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27 Дж.  Какова масса тележки?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А) 6 кг       Б) 9 кг      В) 18  кг      Г) 81 кг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4. Камень массой 1 кг брошен вертикально вверх. В начальный момент времени его 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энергия</w:t>
      </w:r>
      <w:proofErr w:type="gramEnd"/>
      <w:r w:rsidRPr="00362A22">
        <w:rPr>
          <w:rFonts w:ascii="Times New Roman" w:eastAsia="MS Mincho" w:hAnsi="Times New Roman"/>
          <w:sz w:val="24"/>
          <w:szCs w:val="24"/>
        </w:rPr>
        <w:t xml:space="preserve"> равна 200 Дж. На 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какую</w:t>
      </w:r>
      <w:proofErr w:type="gramEnd"/>
      <w:r w:rsidRPr="00362A22">
        <w:rPr>
          <w:rFonts w:ascii="Times New Roman" w:eastAsia="MS Mincho" w:hAnsi="Times New Roman"/>
          <w:sz w:val="24"/>
          <w:szCs w:val="24"/>
        </w:rPr>
        <w:t xml:space="preserve"> максимальную высоту поднимется камень? Сопротивление воздуха не учитывать.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А) 10 м      Б) 200 м      В) 20 м      Г) 2 м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5. Две тележки движутся навстречу друг другу с одинаковыми по модулю скоростями 5 м/с. Массы тележек 1 кг и 4 кг. Какой будет их скорость после того, как сработает сцепка?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shd w:val="clear" w:color="auto" w:fill="FFFFFF"/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6. С какой начальной скоростью надо бросить вниз мяч с высоты 2 м, чтобы он подпрыгнул на  максимальную высоту   4 м?  Удар считать 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абсолютно  упругим</w:t>
      </w:r>
      <w:proofErr w:type="gramEnd"/>
      <w:r w:rsidRPr="00362A22">
        <w:rPr>
          <w:rFonts w:ascii="Times New Roman" w:eastAsia="MS Mincho" w:hAnsi="Times New Roman"/>
          <w:sz w:val="24"/>
          <w:szCs w:val="24"/>
        </w:rPr>
        <w:t>.</w:t>
      </w:r>
    </w:p>
    <w:p w:rsidR="00362A22" w:rsidRPr="00362A22" w:rsidRDefault="00362A22" w:rsidP="009C7119">
      <w:pPr>
        <w:shd w:val="clear" w:color="auto" w:fill="FFFFFF"/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362A22" w:rsidRDefault="00362A22" w:rsidP="009C7119">
      <w:pPr>
        <w:shd w:val="clear" w:color="auto" w:fill="FFFFFF"/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624FC9" w:rsidRDefault="00624FC9" w:rsidP="009C7119">
      <w:pPr>
        <w:shd w:val="clear" w:color="auto" w:fill="FFFFFF"/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624FC9" w:rsidRPr="00362A22" w:rsidRDefault="00624FC9" w:rsidP="009C7119">
      <w:pPr>
        <w:shd w:val="clear" w:color="auto" w:fill="FFFFFF"/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shd w:val="clear" w:color="auto" w:fill="FFFFFF"/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  <w:r w:rsidRPr="00362A22">
        <w:rPr>
          <w:rFonts w:ascii="Times New Roman" w:eastAsia="MS Mincho" w:hAnsi="Times New Roman"/>
          <w:b/>
          <w:sz w:val="24"/>
          <w:szCs w:val="24"/>
        </w:rPr>
        <w:t>2 вариант</w:t>
      </w:r>
    </w:p>
    <w:p w:rsidR="00362A22" w:rsidRPr="00362A22" w:rsidRDefault="00362A22" w:rsidP="009C7119">
      <w:pPr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362A22" w:rsidRPr="00362A22" w:rsidRDefault="00362A22" w:rsidP="009C7119">
      <w:pPr>
        <w:tabs>
          <w:tab w:val="left" w:pos="3369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1. Грузовик массой  4 т движется со скоростью 54км/ч. Его импульс при этом равен</w:t>
      </w:r>
    </w:p>
    <w:p w:rsidR="00362A22" w:rsidRPr="00362A22" w:rsidRDefault="00362A22" w:rsidP="009C7119">
      <w:pPr>
        <w:tabs>
          <w:tab w:val="left" w:pos="3369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А) 216 </w:t>
      </w:r>
      <w:proofErr w:type="spellStart"/>
      <w:r w:rsidRPr="00362A22">
        <w:rPr>
          <w:rFonts w:ascii="Times New Roman" w:eastAsia="MS Mincho" w:hAnsi="Times New Roman"/>
          <w:sz w:val="24"/>
          <w:szCs w:val="24"/>
        </w:rPr>
        <w:t>кг</w:t>
      </w:r>
      <w:proofErr w:type="gramStart"/>
      <w:r w:rsidRPr="00362A22">
        <w:rPr>
          <w:rFonts w:ascii="Times New Roman" w:eastAsia="MS Mincho" w:hAnsi="Times New Roman"/>
          <w:sz w:val="24"/>
          <w:szCs w:val="24"/>
          <w:vertAlign w:val="superscript"/>
        </w:rPr>
        <w:t>.</w:t>
      </w:r>
      <w:r w:rsidRPr="00362A22">
        <w:rPr>
          <w:rFonts w:ascii="Times New Roman" w:eastAsia="MS Mincho" w:hAnsi="Times New Roman"/>
          <w:sz w:val="24"/>
          <w:szCs w:val="24"/>
        </w:rPr>
        <w:t>м</w:t>
      </w:r>
      <w:proofErr w:type="spellEnd"/>
      <w:proofErr w:type="gramEnd"/>
      <w:r w:rsidRPr="00362A22">
        <w:rPr>
          <w:rFonts w:ascii="Times New Roman" w:eastAsia="MS Mincho" w:hAnsi="Times New Roman"/>
          <w:sz w:val="24"/>
          <w:szCs w:val="24"/>
        </w:rPr>
        <w:t>/с   Б) 216 000 кг</w:t>
      </w:r>
      <w:r w:rsidRPr="00362A22">
        <w:rPr>
          <w:rFonts w:ascii="Times New Roman" w:eastAsia="MS Mincho" w:hAnsi="Times New Roman"/>
          <w:sz w:val="24"/>
          <w:szCs w:val="24"/>
          <w:vertAlign w:val="superscript"/>
        </w:rPr>
        <w:t>.</w:t>
      </w:r>
      <w:r w:rsidRPr="00362A22">
        <w:rPr>
          <w:rFonts w:ascii="Times New Roman" w:eastAsia="MS Mincho" w:hAnsi="Times New Roman"/>
          <w:sz w:val="24"/>
          <w:szCs w:val="24"/>
        </w:rPr>
        <w:t xml:space="preserve"> м/с  В) 13,5  кг</w:t>
      </w:r>
      <w:r w:rsidRPr="00362A22">
        <w:rPr>
          <w:rFonts w:ascii="Times New Roman" w:eastAsia="MS Mincho" w:hAnsi="Times New Roman"/>
          <w:sz w:val="24"/>
          <w:szCs w:val="24"/>
          <w:vertAlign w:val="superscript"/>
        </w:rPr>
        <w:t>.</w:t>
      </w:r>
      <w:r w:rsidRPr="00362A22">
        <w:rPr>
          <w:rFonts w:ascii="Times New Roman" w:eastAsia="MS Mincho" w:hAnsi="Times New Roman"/>
          <w:sz w:val="24"/>
          <w:szCs w:val="24"/>
        </w:rPr>
        <w:t xml:space="preserve"> м/с  Г) 60 000  кг</w:t>
      </w:r>
      <w:r w:rsidRPr="00362A22">
        <w:rPr>
          <w:rFonts w:ascii="Times New Roman" w:eastAsia="MS Mincho" w:hAnsi="Times New Roman"/>
          <w:sz w:val="24"/>
          <w:szCs w:val="24"/>
          <w:vertAlign w:val="superscript"/>
        </w:rPr>
        <w:t>.</w:t>
      </w:r>
      <w:r w:rsidRPr="00362A22">
        <w:rPr>
          <w:rFonts w:ascii="Times New Roman" w:eastAsia="MS Mincho" w:hAnsi="Times New Roman"/>
          <w:sz w:val="24"/>
          <w:szCs w:val="24"/>
        </w:rPr>
        <w:t xml:space="preserve"> м/с</w:t>
      </w:r>
    </w:p>
    <w:p w:rsidR="00362A22" w:rsidRPr="00362A22" w:rsidRDefault="00362A22" w:rsidP="009C7119">
      <w:pPr>
        <w:tabs>
          <w:tab w:val="left" w:pos="3369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tabs>
          <w:tab w:val="left" w:pos="3369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2.  С автомобиля сняли груз, масса которого в 5 раз превышает массу самого автомобиля. Во сколько раз изменился импульс  автомобиля, если он после разгрузки продолжил движение  с той же скоростью, что и до разгрузки?</w:t>
      </w:r>
    </w:p>
    <w:p w:rsidR="00362A22" w:rsidRPr="00362A22" w:rsidRDefault="00362A22" w:rsidP="009C7119">
      <w:pPr>
        <w:tabs>
          <w:tab w:val="left" w:pos="3369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А) увеличился в 5 раз    Б) уменьшился в 5 раз</w:t>
      </w:r>
    </w:p>
    <w:p w:rsidR="00362A22" w:rsidRPr="00362A22" w:rsidRDefault="00362A22" w:rsidP="009C7119">
      <w:pPr>
        <w:tabs>
          <w:tab w:val="left" w:pos="3369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В) уменьшился в 6 раз   Г) не изменился</w:t>
      </w:r>
    </w:p>
    <w:p w:rsidR="00362A22" w:rsidRPr="00362A22" w:rsidRDefault="00362A22" w:rsidP="009C7119">
      <w:pPr>
        <w:tabs>
          <w:tab w:val="left" w:pos="3369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tabs>
          <w:tab w:val="left" w:pos="3369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3.Тело массой 1 кг брошенное с поверхности  земли вертикально вверх, упало обратно и перед ударом о землю имело кинетическую энергию 200 Дж. С какой скоростью тело было брошено вверх? Сопротивлением воздуха пренебречь.</w:t>
      </w:r>
    </w:p>
    <w:p w:rsidR="00362A22" w:rsidRPr="00362A22" w:rsidRDefault="00362A22" w:rsidP="009C7119">
      <w:pPr>
        <w:tabs>
          <w:tab w:val="left" w:pos="3369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А) 10 м/с   Б) 20 м/с   В) 30 м/с   Г) 40 м/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с</w:t>
      </w:r>
      <w:proofErr w:type="gramEnd"/>
    </w:p>
    <w:p w:rsidR="00362A22" w:rsidRPr="00362A22" w:rsidRDefault="00362A22" w:rsidP="009C7119">
      <w:pPr>
        <w:tabs>
          <w:tab w:val="left" w:pos="3369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tabs>
          <w:tab w:val="left" w:pos="3369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4. Стрела массой 200 г, выпущенная под углом к горизонту, достигла максимальной высоты 15 м. Определите потенциальную энергию стрелы в этот момент.</w:t>
      </w:r>
    </w:p>
    <w:p w:rsidR="00362A22" w:rsidRPr="00362A22" w:rsidRDefault="00362A22" w:rsidP="009C7119">
      <w:pPr>
        <w:tabs>
          <w:tab w:val="left" w:pos="3369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А) 3000 Дж    Б) 30  кДж    В) 30 Дж    Г) 3 Дж</w:t>
      </w:r>
    </w:p>
    <w:p w:rsidR="00362A22" w:rsidRPr="00362A22" w:rsidRDefault="00362A22" w:rsidP="009C7119">
      <w:pPr>
        <w:tabs>
          <w:tab w:val="left" w:pos="3369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tabs>
          <w:tab w:val="left" w:pos="3369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5. Стоящий на льду человек массой 60 кг, ловит мяч массой 0,3 кг, который летит горизонтально со 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скоростью</w:t>
      </w:r>
      <w:proofErr w:type="gramEnd"/>
      <w:r w:rsidRPr="00362A22">
        <w:rPr>
          <w:rFonts w:ascii="Times New Roman" w:eastAsia="MS Mincho" w:hAnsi="Times New Roman"/>
          <w:sz w:val="24"/>
          <w:szCs w:val="24"/>
        </w:rPr>
        <w:t xml:space="preserve"> 20 м/с. 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Какую</w:t>
      </w:r>
      <w:proofErr w:type="gramEnd"/>
      <w:r w:rsidRPr="00362A22">
        <w:rPr>
          <w:rFonts w:ascii="Times New Roman" w:eastAsia="MS Mincho" w:hAnsi="Times New Roman"/>
          <w:sz w:val="24"/>
          <w:szCs w:val="24"/>
        </w:rPr>
        <w:t xml:space="preserve"> скорость приобретет человек после того, как поймает мяч?</w:t>
      </w:r>
    </w:p>
    <w:p w:rsidR="00362A22" w:rsidRPr="00362A22" w:rsidRDefault="00362A22" w:rsidP="009C7119">
      <w:pPr>
        <w:tabs>
          <w:tab w:val="left" w:pos="3369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Default="00362A22" w:rsidP="009C7119">
      <w:pPr>
        <w:shd w:val="clear" w:color="auto" w:fill="FFFFFF"/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6. Тело брошено с поверхности земли со скоростью 20 м/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с</w:t>
      </w:r>
      <w:proofErr w:type="gramEnd"/>
      <w:r w:rsidRPr="00362A22">
        <w:rPr>
          <w:rFonts w:ascii="Times New Roman" w:eastAsia="MS Mincho" w:hAnsi="Times New Roman"/>
          <w:sz w:val="24"/>
          <w:szCs w:val="24"/>
        </w:rPr>
        <w:t xml:space="preserve">  под углом к горизонту. Определите его скорость на высоте 7,2 м.</w:t>
      </w:r>
    </w:p>
    <w:p w:rsidR="009C7119" w:rsidRPr="00362A22" w:rsidRDefault="009C7119" w:rsidP="009C7119">
      <w:pPr>
        <w:shd w:val="clear" w:color="auto" w:fill="FFFFFF"/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066"/>
        <w:gridCol w:w="1367"/>
        <w:gridCol w:w="1367"/>
        <w:gridCol w:w="1367"/>
        <w:gridCol w:w="1367"/>
        <w:gridCol w:w="1368"/>
      </w:tblGrid>
      <w:tr w:rsidR="00362A22" w:rsidRPr="00362A22" w:rsidTr="00D56A4F">
        <w:tc>
          <w:tcPr>
            <w:tcW w:w="1668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 №3</w:t>
            </w:r>
          </w:p>
        </w:tc>
        <w:tc>
          <w:tcPr>
            <w:tcW w:w="1066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68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362A22" w:rsidRPr="00362A22" w:rsidTr="00D56A4F">
        <w:tc>
          <w:tcPr>
            <w:tcW w:w="1668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вариант</w:t>
            </w:r>
          </w:p>
        </w:tc>
        <w:tc>
          <w:tcPr>
            <w:tcW w:w="1066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 м/</w:t>
            </w:r>
            <w:proofErr w:type="gramStart"/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368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 м/</w:t>
            </w:r>
            <w:proofErr w:type="gramStart"/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</w:p>
        </w:tc>
      </w:tr>
      <w:tr w:rsidR="00362A22" w:rsidRPr="00362A22" w:rsidTr="00D56A4F">
        <w:tc>
          <w:tcPr>
            <w:tcW w:w="1668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вариант</w:t>
            </w:r>
          </w:p>
        </w:tc>
        <w:tc>
          <w:tcPr>
            <w:tcW w:w="1066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0,1 м/</w:t>
            </w:r>
            <w:proofErr w:type="gramStart"/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368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м/</w:t>
            </w:r>
            <w:proofErr w:type="gramStart"/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</w:p>
        </w:tc>
      </w:tr>
    </w:tbl>
    <w:p w:rsidR="00362A22" w:rsidRPr="00362A22" w:rsidRDefault="00362A22" w:rsidP="00343BC5">
      <w:pPr>
        <w:rPr>
          <w:rFonts w:ascii="Times New Roman" w:eastAsia="MS Mincho" w:hAnsi="Times New Roman"/>
          <w:b/>
          <w:sz w:val="24"/>
          <w:szCs w:val="24"/>
        </w:rPr>
      </w:pPr>
    </w:p>
    <w:p w:rsidR="00362A22" w:rsidRPr="009C7119" w:rsidRDefault="00362A22" w:rsidP="009C7119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62A22">
        <w:rPr>
          <w:rFonts w:ascii="Times New Roman" w:hAnsi="Times New Roman"/>
          <w:b/>
          <w:bCs/>
          <w:color w:val="000000"/>
          <w:sz w:val="24"/>
          <w:szCs w:val="24"/>
        </w:rPr>
        <w:t>Контрольная работа №4 по теме «Механические колебания и волны. Звук »</w:t>
      </w:r>
    </w:p>
    <w:p w:rsidR="00362A22" w:rsidRPr="00362A22" w:rsidRDefault="00362A22" w:rsidP="00362A22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362A22">
        <w:rPr>
          <w:rFonts w:ascii="Times New Roman" w:eastAsia="MS Mincho" w:hAnsi="Times New Roman"/>
          <w:b/>
          <w:sz w:val="24"/>
          <w:szCs w:val="24"/>
        </w:rPr>
        <w:t>1 вариант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362A22">
        <w:rPr>
          <w:rFonts w:ascii="Times New Roman" w:eastAsia="MS Mincho" w:hAnsi="Times New Roman"/>
          <w:bCs/>
          <w:sz w:val="24"/>
          <w:szCs w:val="24"/>
        </w:rPr>
        <w:t>1. Свободными называются колебания, происходящие под действием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А) силы трения      Б) внутренних сил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В) внешних сил      Г) все ответы верны 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2.За 5 с маятник совершил 10 колебаний.  Период его колебаний равен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А) 0,5 с     Б) 2 с      В) 50 с     Г) 5 с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3. Как изменится частота  колебаний нитяного маятника, если массу груза уменьшить в 2 раза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А) увеличится в 2 раза     Б) уменьшится в 2 раза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В) не изменится                Г) все зависит от массы груза</w:t>
      </w:r>
    </w:p>
    <w:p w:rsidR="00362A22" w:rsidRPr="00362A22" w:rsidRDefault="00A302B3" w:rsidP="00362A22">
      <w:pPr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noProof/>
          <w:sz w:val="24"/>
          <w:szCs w:val="24"/>
        </w:rPr>
        <w:pict>
          <v:group id="Группа 83" o:spid="_x0000_s1087" style="position:absolute;left:0;text-align:left;margin-left:241.3pt;margin-top:12.5pt;width:220.75pt;height:99.4pt;z-index:251662336" coordsize="28469,13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">
            <v:shape id="Прямая со стрелкой 2" o:spid="_x0000_s1088" type="#_x0000_t32" style="position:absolute;left:3032;width:16;height:1368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Et/sIAAADaAAAADwAAAGRycy9kb3ducmV2LnhtbESPT4vCMBTE78J+h/AW9iKaWkSWahRZ&#10;VrYe/XNYb4/m2Rabl5JEW7+9EQSPw8z8hlmsetOIGzlfW1YwGScgiAuray4VHA+b0TcIH5A1NpZJ&#10;wZ08rJYfgwVm2na8o9s+lCJC2GeooAqhzaT0RUUG/di2xNE7W2cwROlKqR12EW4amSbJTBqsOS5U&#10;2NJPRcVlfzUK/v90y7/b6XB3MvlsW6dNl7uNUl+f/XoOIlAf3uFXO9cKUnheiTd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OEt/sIAAADaAAAADwAAAAAAAAAAAAAA&#10;AAChAgAAZHJzL2Rvd25yZXYueG1sUEsFBgAAAAAEAAQA+QAAAJADAAAAAA==&#10;" strokeweight="1.25pt">
              <v:stroke endarrow="open"/>
            </v:shape>
            <v:shape id="Прямая со стрелкой 3" o:spid="_x0000_s1089" type="#_x0000_t32" style="position:absolute;left:2325;top:8998;width:24855;height:11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2IZcMAAADaAAAADwAAAGRycy9kb3ducmV2LnhtbESPQWvCQBSE7wX/w/KEXopuTItI6ioi&#10;BpOj2kN7e2Rfk9Ds27C7TeK/7xYKPQ4z8w2z3U+mEwM531pWsFomIIgrq1uuFbzd8sUGhA/IGjvL&#10;pOBOHva72cMWM21HvtBwDbWIEPYZKmhC6DMpfdWQQb+0PXH0Pq0zGKJ0tdQOxwg3nUyTZC0NthwX&#10;Guzp2FD1df02Ct7PuudT+fJ0+TDFumzTbixcrtTjfDq8ggg0hf/wX7vQCp7h90q8AXL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tiGXDAAAA2gAAAA8AAAAAAAAAAAAA&#10;AAAAoQIAAGRycy9kb3ducmV2LnhtbFBLBQYAAAAABAAEAPkAAACRAwAAAAA=&#10;" strokeweight="1.25pt">
              <v:stroke endarrow="open"/>
            </v:shape>
            <v:group id="Группа 4" o:spid="_x0000_s1090" style="position:absolute;left:3040;top:5069;width:21652;height:7438" coordorigin="3040,5069" coordsize="64246,137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<v:group id="Группа 14" o:spid="_x0000_s1091" style="position:absolute;left:3040;top:5069;width:42862;height:13700" coordorigin="3040,5069" coordsize="85534,14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shape id="Полилиния 16" o:spid="_x0000_s1092" style="position:absolute;left:3040;top:5069;width:42672;height:14414;visibility:visible;v-text-anchor:middle" coordsize="4267200,14414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yJ58MA&#10;AADbAAAADwAAAGRycy9kb3ducmV2LnhtbERPTWvCQBC9F/wPywje6sYcpKauImK1qCjaQvU2Zsck&#10;NDsbsqum/94tCN7m8T5nOG5MKa5Uu8Kygl43AkGcWl1wpuD76+P1DYTzyBpLy6TgjxyMR62XISba&#10;3nhH173PRAhhl6CC3PsqkdKlORl0XVsRB+5sa4M+wDqTusZbCDeljKOoLw0WHBpyrGiaU/q7vxgF&#10;g8NJL938so7i7Wr2s9gs49URleq0m8k7CE+Nf4of7k8d5vfh/5dwgB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yJ58MAAADbAAAADwAAAAAAAAAAAAAAAACYAgAAZHJzL2Rv&#10;d25yZXYueG1sUEsFBgAAAAAEAAQA9QAAAIgDAAAAAA==&#10;" adj="-11796480,,5400" path="m,715962c351631,357981,703263,,1057275,1587v354012,1587,1066800,723900,1066800,723900c2481263,965200,2843213,1441449,3200400,1439862v357187,-1587,711993,-362744,1066800,-723900e" filled="f" strokecolor="#376092" strokeweight="2pt">
                  <v:stroke joinstyle="miter"/>
                  <v:formulas/>
                  <v:path arrowok="t" o:connecttype="custom" o:connectlocs="0,715962;1057275,1587;2124075,725487;3200400,1439862;4267200,715962" o:connectangles="0,0,0,0,0" textboxrect="0,0,4267200,1441449"/>
                  <v:textbox style="mso-next-textbox:#Полилиния 16">
                    <w:txbxContent>
                      <w:p w:rsidR="00E17394" w:rsidRDefault="00E17394" w:rsidP="00362A22"/>
                    </w:txbxContent>
                  </v:textbox>
                </v:shape>
                <v:shape id="Полилиния 17" o:spid="_x0000_s1093" style="position:absolute;left:45807;top:5069;width:42767;height:14414;visibility:visible;v-text-anchor:middle" coordsize="4267200,14414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AsfMMA&#10;AADbAAAADwAAAGRycy9kb3ducmV2LnhtbERPTWvCQBC9C/0PywjedGMOrU1dRYqtolKpLai3MTsm&#10;wexsyK6a/nu3IHibx/uc4bgxpbhQ7QrLCvq9CARxanXBmYLfn4/uAITzyBpLy6TgjxyMR0+tISba&#10;XvmbLhufiRDCLkEFufdVIqVLczLoerYiDtzR1gZ9gHUmdY3XEG5KGUfRszRYcGjIsaL3nNLT5mwU&#10;vO4OeuE+z6soXi+n29nXIl7uUalOu5m8gfDU+If47p7rMP8F/n8JB8jR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6AsfMMAAADbAAAADwAAAAAAAAAAAAAAAACYAgAAZHJzL2Rv&#10;d25yZXYueG1sUEsFBgAAAAAEAAQA9QAAAIgDAAAAAA==&#10;" adj="-11796480,,5400" path="m,715962c351631,357981,703263,,1057275,1587v354012,1587,1066800,723900,1066800,723900c2481263,965200,2843213,1441449,3200400,1439862v357187,-1587,711993,-362744,1066800,-723900e" filled="f" strokecolor="#376092" strokeweight="2pt">
                  <v:stroke joinstyle="miter"/>
                  <v:formulas/>
                  <v:path arrowok="t" o:connecttype="custom" o:connectlocs="0,715962;1059639,1587;2128824,725487;3207555,1439862;4276740,715962" o:connectangles="0,0,0,0,0" textboxrect="0,0,4267200,1441449"/>
                  <v:textbox style="mso-next-textbox:#Полилиния 17">
                    <w:txbxContent>
                      <w:p w:rsidR="00E17394" w:rsidRDefault="00E17394" w:rsidP="00362A22"/>
                    </w:txbxContent>
                  </v:textbox>
                </v:shape>
              </v:group>
              <v:shape id="Полилиния 15" o:spid="_x0000_s1094" style="position:absolute;left:45902;top:5069;width:21384;height:13700;visibility:visible;v-text-anchor:middle" coordsize="4267200,14414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4XkMMA&#10;AADbAAAADwAAAGRycy9kb3ducmV2LnhtbERPTWvCQBC9C/0PywjedGOgxaauIsVWUanUFtTbmB2T&#10;YHY2ZFdN/71bELzN433OcNyYUlyodoVlBf1eBII4tbrgTMHvz0d3AMJ5ZI2lZVLwRw7Go6fWEBNt&#10;r/xNl43PRAhhl6CC3PsqkdKlORl0PVsRB+5oa4M+wDqTusZrCDeljKPoRRosODTkWNF7TulpczYK&#10;XncHvXCf51UUr5fT7exrES/3qFSn3UzeQHhq/EN8d891mP8M/7+EA+To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4XkMMAAADbAAAADwAAAAAAAAAAAAAAAACYAgAAZHJzL2Rv&#10;d25yZXYueG1sUEsFBgAAAAAEAAQA9QAAAIgDAAAAAA==&#10;" adj="-11796480,,5400" path="m,715962c351631,357981,703263,,1057275,1587v354012,1587,1066800,723900,1066800,723900c2481263,965200,2843213,1441449,3200400,1439862v357187,-1587,711993,-362744,1066800,-723900e" filled="f" strokecolor="#376092" strokeweight="2pt">
                <v:stroke joinstyle="miter"/>
                <v:formulas/>
                <v:path arrowok="t" o:connecttype="custom" o:connectlocs="0,680479;529817,1508;1064407,689532;1603770,1368503;2138360,680479" o:connectangles="0,0,0,0,0" textboxrect="0,0,4267200,1441449"/>
                <v:textbox style="mso-next-textbox:#Полилиния 15">
                  <w:txbxContent>
                    <w:p w:rsidR="00E17394" w:rsidRDefault="00E17394" w:rsidP="00362A22"/>
                  </w:txbxContent>
                </v:textbox>
              </v:shape>
            </v:group>
            <v:shape id="TextBox 11" o:spid="_x0000_s1095" type="#_x0000_t202" style="position:absolute;left:24690;top:8993;width:3779;height:48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7jccIA&#10;AADaAAAADwAAAGRycy9kb3ducmV2LnhtbESP3YrCMBSE7wXfIRzBO00VXdyuUcQf8M5ddx/g0Byb&#10;2uakNFGrT28EYS+HmfmGmS9bW4krNb5wrGA0TEAQZ04XnCv4+90NZiB8QNZYOSYFd/KwXHQ7c0y1&#10;u/EPXY8hFxHCPkUFJoQ6ldJnhiz6oauJo3dyjcUQZZNL3eAtwm0lx0nyIS0WHBcM1rQ2lJXHi1Uw&#10;S+yhLD/H395OHqOpWW/ctj4r1e+1qy8QgdrwH36391rBFF5X4g2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nuNxwgAAANoAAAAPAAAAAAAAAAAAAAAAAJgCAABkcnMvZG93&#10;bnJldi54bWxQSwUGAAAAAAQABAD1AAAAhwMAAAAA&#10;" filled="f" stroked="f">
              <v:textbox style="mso-next-textbox:#TextBox 11;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</w:pPr>
                    <w:proofErr w:type="gramStart"/>
                    <w:r w:rsidRPr="00100360">
                      <w:rPr>
                        <w:rFonts w:ascii="Calibri" w:hAnsi="Calibri"/>
                        <w:b/>
                        <w:bCs/>
                        <w:i/>
                        <w:iCs/>
                        <w:color w:val="000000"/>
                        <w:kern w:val="24"/>
                        <w:sz w:val="22"/>
                        <w:szCs w:val="22"/>
                        <w:lang w:val="en-US"/>
                      </w:rPr>
                      <w:t>t</w:t>
                    </w:r>
                    <w:proofErr w:type="gramEnd"/>
                    <w:r w:rsidRPr="00100360">
                      <w:rPr>
                        <w:rFonts w:ascii="Calibri" w:hAnsi="Calibri"/>
                        <w:b/>
                        <w:bCs/>
                        <w:i/>
                        <w:iCs/>
                        <w:color w:val="000000"/>
                        <w:kern w:val="24"/>
                        <w:sz w:val="22"/>
                        <w:szCs w:val="22"/>
                      </w:rPr>
                      <w:t>, с</w:t>
                    </w:r>
                  </w:p>
                </w:txbxContent>
              </v:textbox>
            </v:shape>
            <v:shape id="TextBox 13" o:spid="_x0000_s1096" type="#_x0000_t202" style="position:absolute;left:2727;width:5526;height:49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x9BsIA&#10;AADaAAAADwAAAGRycy9kb3ducmV2LnhtbESP3YrCMBSE7wXfIRzBO00VFbdrFPEH9k7X3Qc4NMem&#10;tjkpTdS6T28EYS+HmfmGWaxaW4kbNb5wrGA0TEAQZ04XnCv4/dkP5iB8QNZYOSYFD/KwWnY7C0y1&#10;u/M33U4hFxHCPkUFJoQ6ldJnhiz6oauJo3d2jcUQZZNL3eA9wm0lx0kykxYLjgsGa9oYysrT1SqY&#10;J/ZQlh/jo7eTv9HUbLZuV1+U6vfa9SeIQG34D7/bX1rBDF5X4g2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TH0GwgAAANoAAAAPAAAAAAAAAAAAAAAAAJgCAABkcnMvZG93&#10;bnJldi54bWxQSwUGAAAAAAQABAD1AAAAhwMAAAAA&#10;" filled="f" stroked="f">
              <v:textbox style="mso-next-textbox:#TextBox 13;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</w:pPr>
                    <w:r w:rsidRPr="00100360">
                      <w:rPr>
                        <w:rFonts w:ascii="Calibri" w:hAnsi="Calibri"/>
                        <w:b/>
                        <w:bCs/>
                        <w:i/>
                        <w:iCs/>
                        <w:color w:val="000000"/>
                        <w:kern w:val="24"/>
                        <w:lang w:val="en-US"/>
                      </w:rPr>
                      <w:t>A</w:t>
                    </w:r>
                    <w:r w:rsidRPr="00100360">
                      <w:rPr>
                        <w:rFonts w:ascii="Calibri" w:hAnsi="Calibri"/>
                        <w:b/>
                        <w:bCs/>
                        <w:i/>
                        <w:iCs/>
                        <w:color w:val="000000"/>
                        <w:kern w:val="24"/>
                      </w:rPr>
                      <w:t>, см</w:t>
                    </w:r>
                  </w:p>
                </w:txbxContent>
              </v:textbox>
            </v:shape>
            <v:shape id="TextBox 14" o:spid="_x0000_s1097" type="#_x0000_t202" style="position:absolute;top:4069;width:3572;height:49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DYncIA&#10;AADaAAAADwAAAGRycy9kb3ducmV2LnhtbESPzW7CMBCE75V4B2uRuIEDgkJTDEL8SNzaQh9gFW/j&#10;kHgdxQYCT4+RkHoczcw3mvmytZW4UOMLxwqGgwQEceZ0wbmC3+OuPwPhA7LGyjEpuJGH5aLzNsdU&#10;uyv/0OUQchEh7FNUYEKoUyl9ZsiiH7iaOHp/rrEYomxyqRu8Rrit5ChJ3qXFguOCwZrWhrLycLYK&#10;Zon9KsuP0be34/twYtYbt61PSvW67eoTRKA2/Idf7b1WMIX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ANidwgAAANoAAAAPAAAAAAAAAAAAAAAAAJgCAABkcnMvZG93&#10;bnJldi54bWxQSwUGAAAAAAQABAD1AAAAhwMAAAAA&#10;" filled="f" stroked="f">
              <v:textbox style="mso-next-textbox:#TextBox 14;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</w:pPr>
                    <w:r w:rsidRPr="00100360">
                      <w:rPr>
                        <w:rFonts w:ascii="Calibri" w:hAnsi="Calibri"/>
                        <w:b/>
                        <w:bCs/>
                        <w:color w:val="000000"/>
                        <w:kern w:val="24"/>
                      </w:rPr>
                      <w:t>10</w:t>
                    </w:r>
                  </w:p>
                </w:txbxContent>
              </v:textbox>
            </v:shape>
            <v:line id="Прямая соединительная линия 8" o:spid="_x0000_s1098" style="position:absolute;flip:x;visibility:visible" from="2729,5069" to="6208,5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1CNsIAAADaAAAADwAAAGRycy9kb3ducmV2LnhtbERPy2rCQBTdF/yH4Qru6sRiS0kzSrEI&#10;dldTFbK7yVyTtJk7ITPm8fedhdDl4byT7Wga0VPnassKVssIBHFhdc2lgtP3/vEVhPPIGhvLpGAi&#10;B9vN7CHBWNuBj9SnvhQhhF2MCirv21hKV1Rk0C1tSxy4q+0M+gC7UuoOhxBuGvkURS/SYM2hocKW&#10;dhUVv+nNKPj8upT98HOY8ueP+pyf8uyarzOlFvPx/Q2Ep9H/i+/ug1YQtoYr4QbIz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41CNsIAAADaAAAADwAAAAAAAAAAAAAA&#10;AAChAgAAZHJzL2Rvd25yZXYueG1sUEsFBgAAAAAEAAQA+QAAAJADAAAAAA==&#10;" strokecolor="#595959" strokeweight="1.25pt">
              <v:stroke dashstyle="longDash"/>
            </v:line>
            <v:line id="Прямая соединительная линия 9" o:spid="_x0000_s1099" style="position:absolute;flip:x;visibility:visible" from="3447,12507" to="7873,1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HnrcUAAADaAAAADwAAAGRycy9kb3ducmV2LnhtbESPT2vCQBTE70K/w/IK3nTTUqWNbkQs&#10;Bb21agveXrIvf2z2bciuSfz23YLgcZiZ3zDL1WBq0VHrKssKnqYRCOLM6ooLBcfDx+QVhPPIGmvL&#10;pOBKDlbJw2iJsbY9f1G394UIEHYxKii9b2IpXVaSQTe1DXHwctsa9EG2hdQt9gFuavkcRXNpsOKw&#10;UGJDm5Ky3/3FKNh9/hRdf95e09l79Z0e01OevpyUGj8O6wUIT4O/h2/trVbwBv9Xwg2Qy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MHnrcUAAADaAAAADwAAAAAAAAAA&#10;AAAAAAChAgAAZHJzL2Rvd25yZXYueG1sUEsFBgAAAAAEAAQA+QAAAJMDAAAAAA==&#10;" strokecolor="#595959" strokeweight="1.25pt">
              <v:stroke dashstyle="longDash"/>
            </v:line>
            <v:shape id="TextBox 79" o:spid="_x0000_s1100" type="#_x0000_t202" style="position:absolute;left:5964;top:7139;width:2689;height:48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D628QA&#10;AADbAAAADwAAAGRycy9kb3ducmV2LnhtbESPzW7CQAyE75V4h5WReisbUFtBYEGItlJvLT8PYGVN&#10;NiTrjbJbCDx9fUDiZmvGM58Xq9436kxdrAIbGI8yUMRFsBWXBg77r5cpqJiQLTaBycCVIqyWg6cF&#10;5jZceEvnXSqVhHDM0YBLqc21joUjj3EUWmLRjqHzmGTtSm07vEi4b/Qky961x4qlwWFLG0dFvfvz&#10;BqaZ/6nr2eQ3+tfb+M1tPsJnezLmediv56AS9elhvl9/W8EXevlFBt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A+tvEAAAA2wAAAA8AAAAAAAAAAAAAAAAAmAIAAGRycy9k&#10;b3ducmV2LnhtbFBLBQYAAAAABAAEAPUAAACJAwAAAAA=&#10;" filled="f" stroked="f">
              <v:textbox style="mso-next-textbox:#TextBox 79;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</w:pPr>
                    <w:r w:rsidRPr="00100360">
                      <w:rPr>
                        <w:rFonts w:ascii="Calibri" w:hAnsi="Calibri"/>
                        <w:b/>
                        <w:bCs/>
                        <w:color w:val="000000"/>
                        <w:kern w:val="24"/>
                        <w:sz w:val="22"/>
                        <w:szCs w:val="22"/>
                      </w:rPr>
                      <w:t>2</w:t>
                    </w:r>
                  </w:p>
                </w:txbxContent>
              </v:textbox>
            </v:shape>
            <v:shape id="TextBox 80" o:spid="_x0000_s1101" type="#_x0000_t202" style="position:absolute;left:9743;top:7139;width:2689;height:48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xfQMAA&#10;AADbAAAADwAAAGRycy9kb3ducmV2LnhtbERP24rCMBB9F/yHMAu+aVpxxa1GES+wb972A4ZmbLpt&#10;JqWJ2t2vNwsLvs3hXGex6mwt7tT60rGCdJSAIM6dLrlQ8HXZD2cgfEDWWDsmBT/kYbXs9xaYaffg&#10;E93PoRAxhH2GCkwITSalzw1Z9CPXEEfu6lqLIcK2kLrFRwy3tRwnyVRaLDk2GGxoYyivzjerYJbY&#10;Q1V9jI/eTn7Td7PZul3zrdTgrVvPQQTqwkv87/7UcX4Kf7/E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xfQMAAAADbAAAADwAAAAAAAAAAAAAAAACYAgAAZHJzL2Rvd25y&#10;ZXYueG1sUEsFBgAAAAAEAAQA9QAAAIUDAAAAAA==&#10;" filled="f" stroked="f">
              <v:textbox style="mso-next-textbox:#TextBox 80;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</w:pPr>
                    <w:r w:rsidRPr="00100360">
                      <w:rPr>
                        <w:rFonts w:ascii="Calibri" w:hAnsi="Calibri"/>
                        <w:b/>
                        <w:bCs/>
                        <w:color w:val="000000"/>
                        <w:kern w:val="24"/>
                        <w:sz w:val="22"/>
                        <w:szCs w:val="22"/>
                      </w:rPr>
                      <w:t>4</w:t>
                    </w:r>
                  </w:p>
                </w:txbxContent>
              </v:textbox>
            </v:shape>
            <v:shape id="TextBox 81" o:spid="_x0000_s1102" type="#_x0000_t202" style="position:absolute;left:13245;top:7139;width:2688;height:48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7BN8EA&#10;AADbAAAADwAAAGRycy9kb3ducmV2LnhtbERPzWrCQBC+C32HZYTedJPQikY3UrSF3rTWBxiyYzYm&#10;Oxuyq6Z9erdQ8DYf3++s1oNtxZV6XztWkE4TEMSl0zVXCo7fH5M5CB+QNbaOScEPeVgXT6MV5trd&#10;+Iuuh1CJGMI+RwUmhC6X0peGLPqp64gjd3K9xRBhX0nd4y2G21ZmSTKTFmuODQY72hgqm8PFKpgn&#10;dtc0i2zv7ctv+mo2W/fenZV6Hg9vSxCBhvAQ/7s/dZyfwd8v8QBZ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ewTfBAAAA2wAAAA8AAAAAAAAAAAAAAAAAmAIAAGRycy9kb3du&#10;cmV2LnhtbFBLBQYAAAAABAAEAPUAAACGAwAAAAA=&#10;" filled="f" stroked="f">
              <v:textbox style="mso-next-textbox:#TextBox 81;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</w:pPr>
                    <w:r w:rsidRPr="00100360">
                      <w:rPr>
                        <w:rFonts w:ascii="Calibri" w:hAnsi="Calibri"/>
                        <w:b/>
                        <w:bCs/>
                        <w:color w:val="000000"/>
                        <w:kern w:val="24"/>
                        <w:sz w:val="22"/>
                        <w:szCs w:val="22"/>
                      </w:rPr>
                      <w:t>6</w:t>
                    </w:r>
                  </w:p>
                </w:txbxContent>
              </v:textbox>
            </v:shape>
            <v:shape id="TextBox 82" o:spid="_x0000_s1103" type="#_x0000_t202" style="position:absolute;left:17013;top:7160;width:2687;height:31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JkrMEA&#10;AADbAAAADwAAAGRycy9kb3ducmV2LnhtbERPyW7CMBC9V+IfrEHiBg5LEU0xCLFI3NpCP2AUT+OQ&#10;eBzFBgJfj5GQepunt8582dpKXKjxhWMFw0ECgjhzuuBcwe9x15+B8AFZY+WYFNzIw3LReZtjqt2V&#10;f+hyCLmIIexTVGBCqFMpfWbIoh+4mjhyf66xGCJscqkbvMZwW8lRkkylxYJjg8Ga1oay8nC2CmaJ&#10;/SrLj9G3t5P78N2sN25bn5TqddvVJ4hAbfgXv9x7HeeP4flLPE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SZKzBAAAA2wAAAA8AAAAAAAAAAAAAAAAAmAIAAGRycy9kb3du&#10;cmV2LnhtbFBLBQYAAAAABAAEAPUAAACGAwAAAAA=&#10;" filled="f" stroked="f">
              <v:textbox style="mso-next-textbox:#TextBox 82">
                <w:txbxContent>
                  <w:p w:rsidR="00E17394" w:rsidRDefault="00E17394" w:rsidP="00362A22">
                    <w:pPr>
                      <w:pStyle w:val="a4"/>
                      <w:spacing w:after="0"/>
                    </w:pPr>
                    <w:r w:rsidRPr="00100360">
                      <w:rPr>
                        <w:rFonts w:ascii="Calibri" w:hAnsi="Calibri"/>
                        <w:b/>
                        <w:bCs/>
                        <w:color w:val="000000"/>
                        <w:kern w:val="24"/>
                        <w:sz w:val="22"/>
                        <w:szCs w:val="22"/>
                      </w:rPr>
                      <w:t>8</w:t>
                    </w:r>
                  </w:p>
                </w:txbxContent>
              </v:textbox>
            </v:shape>
          </v:group>
        </w:pic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4. По графику, определите амплитуду,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период   и частоту колебаний.</w:t>
      </w:r>
    </w:p>
    <w:p w:rsidR="00362A22" w:rsidRPr="00362A22" w:rsidRDefault="00362A22" w:rsidP="00362A22">
      <w:pPr>
        <w:rPr>
          <w:rFonts w:ascii="Times New Roman" w:eastAsia="MS Mincho" w:hAnsi="Times New Roman"/>
          <w:sz w:val="24"/>
          <w:szCs w:val="24"/>
        </w:rPr>
      </w:pPr>
    </w:p>
    <w:p w:rsidR="009C7119" w:rsidRPr="009C7119" w:rsidRDefault="009C7119" w:rsidP="009C7119">
      <w:pPr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lastRenderedPageBreak/>
        <w:t>5.</w:t>
      </w:r>
      <w:r w:rsidR="00362A22" w:rsidRPr="009C7119">
        <w:rPr>
          <w:rFonts w:ascii="Times New Roman" w:eastAsia="MS Mincho" w:hAnsi="Times New Roman"/>
          <w:sz w:val="24"/>
          <w:szCs w:val="24"/>
        </w:rPr>
        <w:t>Определите длину звуковой волны при  частоте</w:t>
      </w:r>
    </w:p>
    <w:p w:rsidR="00362A22" w:rsidRPr="009C7119" w:rsidRDefault="00362A22" w:rsidP="009C7119">
      <w:pPr>
        <w:rPr>
          <w:rFonts w:ascii="Times New Roman" w:eastAsia="MS Mincho" w:hAnsi="Times New Roman"/>
          <w:sz w:val="24"/>
          <w:szCs w:val="24"/>
        </w:rPr>
      </w:pPr>
      <w:r w:rsidRPr="009C7119">
        <w:rPr>
          <w:rFonts w:ascii="Times New Roman" w:eastAsia="MS Mincho" w:hAnsi="Times New Roman"/>
          <w:sz w:val="24"/>
          <w:szCs w:val="24"/>
        </w:rPr>
        <w:t xml:space="preserve"> 100 Гц, если скорость звука 340 м/</w:t>
      </w:r>
      <w:proofErr w:type="gramStart"/>
      <w:r w:rsidRPr="009C7119">
        <w:rPr>
          <w:rFonts w:ascii="Times New Roman" w:eastAsia="MS Mincho" w:hAnsi="Times New Roman"/>
          <w:sz w:val="24"/>
          <w:szCs w:val="24"/>
        </w:rPr>
        <w:t>с</w:t>
      </w:r>
      <w:proofErr w:type="gramEnd"/>
      <w:r w:rsidRPr="009C7119">
        <w:rPr>
          <w:rFonts w:ascii="Times New Roman" w:eastAsia="MS Mincho" w:hAnsi="Times New Roman"/>
          <w:sz w:val="24"/>
          <w:szCs w:val="24"/>
        </w:rPr>
        <w:t>.</w:t>
      </w:r>
    </w:p>
    <w:p w:rsidR="00362A22" w:rsidRPr="00362A22" w:rsidRDefault="00362A22" w:rsidP="00362A22">
      <w:pPr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362A22">
      <w:pPr>
        <w:shd w:val="clear" w:color="auto" w:fill="FFFFFF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6.Мотоциклист,  движущийся  по горизонтальному участку дороги,  увидел, что человек, стоящий у дороги, ударил по рельсу, а через 2 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с услышал</w:t>
      </w:r>
      <w:proofErr w:type="gramEnd"/>
      <w:r w:rsidRPr="00362A22">
        <w:rPr>
          <w:rFonts w:ascii="Times New Roman" w:eastAsia="MS Mincho" w:hAnsi="Times New Roman"/>
          <w:sz w:val="24"/>
          <w:szCs w:val="24"/>
        </w:rPr>
        <w:t xml:space="preserve"> звук. Определите скорость мотоциклиста, если мимо человека он проехал через 36 с после удара.</w:t>
      </w:r>
    </w:p>
    <w:p w:rsidR="00362A22" w:rsidRPr="00362A22" w:rsidRDefault="00362A22" w:rsidP="00362A22">
      <w:pPr>
        <w:jc w:val="center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362A22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362A22">
        <w:rPr>
          <w:rFonts w:ascii="Times New Roman" w:eastAsia="MS Mincho" w:hAnsi="Times New Roman"/>
          <w:b/>
          <w:sz w:val="24"/>
          <w:szCs w:val="24"/>
        </w:rPr>
        <w:t>2 вариант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1</w:t>
      </w:r>
      <w:r w:rsidRPr="00362A22">
        <w:rPr>
          <w:rFonts w:ascii="Times New Roman" w:eastAsia="MS Mincho" w:hAnsi="Times New Roman"/>
          <w:bCs/>
          <w:sz w:val="24"/>
          <w:szCs w:val="24"/>
        </w:rPr>
        <w:t xml:space="preserve">. Вынужденными называются колебания, происходящие под действием 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/>
          <w:bCs/>
          <w:sz w:val="24"/>
          <w:szCs w:val="24"/>
        </w:rPr>
      </w:pPr>
      <w:r w:rsidRPr="00362A22">
        <w:rPr>
          <w:rFonts w:ascii="Times New Roman" w:eastAsia="MS Mincho" w:hAnsi="Times New Roman"/>
          <w:bCs/>
          <w:sz w:val="24"/>
          <w:szCs w:val="24"/>
        </w:rPr>
        <w:t xml:space="preserve">    А) внутренних сил     Б) неизменной внешней силы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362A22">
        <w:rPr>
          <w:rFonts w:ascii="Times New Roman" w:eastAsia="MS Mincho" w:hAnsi="Times New Roman"/>
          <w:bCs/>
          <w:sz w:val="24"/>
          <w:szCs w:val="24"/>
        </w:rPr>
        <w:t xml:space="preserve">  В) периодической внешней силы  Г) нет верного ответа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362A22">
        <w:rPr>
          <w:rFonts w:ascii="Times New Roman" w:eastAsia="MS Mincho" w:hAnsi="Times New Roman"/>
          <w:bCs/>
          <w:sz w:val="24"/>
          <w:szCs w:val="24"/>
        </w:rPr>
        <w:t>2. За 2 с маятник совершил 8 колебаний. Определите частоту.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362A22">
        <w:rPr>
          <w:rFonts w:ascii="Times New Roman" w:eastAsia="MS Mincho" w:hAnsi="Times New Roman"/>
          <w:bCs/>
          <w:sz w:val="24"/>
          <w:szCs w:val="24"/>
        </w:rPr>
        <w:t xml:space="preserve">    А) 0,25 Гц      Б) 4 Гц      В) 16 Гц      Г) 6 Гц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362A22">
        <w:rPr>
          <w:rFonts w:ascii="Times New Roman" w:eastAsia="MS Mincho" w:hAnsi="Times New Roman"/>
          <w:bCs/>
          <w:sz w:val="24"/>
          <w:szCs w:val="24"/>
        </w:rPr>
        <w:t>3. Частота колебаний пружинного маятника увеличилась в 2 раза. Как  изменилась при этом его масса?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362A22">
        <w:rPr>
          <w:rFonts w:ascii="Times New Roman" w:eastAsia="MS Mincho" w:hAnsi="Times New Roman"/>
          <w:bCs/>
          <w:sz w:val="24"/>
          <w:szCs w:val="24"/>
        </w:rPr>
        <w:t xml:space="preserve">    А) увеличилась в 2 раза    Б) уменьшилась в 2 раза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362A22">
        <w:rPr>
          <w:rFonts w:ascii="Times New Roman" w:eastAsia="MS Mincho" w:hAnsi="Times New Roman"/>
          <w:bCs/>
          <w:sz w:val="24"/>
          <w:szCs w:val="24"/>
        </w:rPr>
        <w:t xml:space="preserve">    В) увеличилась в 4 раза    Г) уменьшилась в 4 раза</w:t>
      </w: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</w:p>
    <w:p w:rsidR="00362A22" w:rsidRPr="00362A22" w:rsidRDefault="00362A22" w:rsidP="009C7119">
      <w:p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362A22">
        <w:rPr>
          <w:rFonts w:ascii="Times New Roman" w:eastAsia="MS Mincho" w:hAnsi="Times New Roman"/>
          <w:bCs/>
          <w:sz w:val="24"/>
          <w:szCs w:val="24"/>
        </w:rPr>
        <w:t xml:space="preserve">4. По графику определите амплитуду, период и частоту колебаний </w:t>
      </w:r>
    </w:p>
    <w:p w:rsidR="00362A22" w:rsidRPr="00362A22" w:rsidRDefault="00A302B3" w:rsidP="00362A22">
      <w:pPr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noProof/>
          <w:sz w:val="24"/>
          <w:szCs w:val="24"/>
        </w:rPr>
        <w:pict>
          <v:group id="Группа 84" o:spid="_x0000_s1104" style="position:absolute;margin-left:280.95pt;margin-top:8.35pt;width:224.35pt;height:109.4pt;z-index:251663360" coordsize="28495,13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">
            <v:shape id="TextBox 63" o:spid="_x0000_s1105" type="#_x0000_t202" style="position:absolute;top:9339;width:3841;height:45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7BcIA&#10;AADaAAAADwAAAGRycy9kb3ducmV2LnhtbESP0WrCQBRE34X+w3KFvukmoRWNbqRoC33TWj/gkr1m&#10;Y7J3Q3bVtF/vFgo+DjNzhlmtB9uKK/W+dqwgnSYgiEuna64UHL8/JnMQPiBrbB2Tgh/ysC6eRivM&#10;tbvxF10PoRIRwj5HBSaELpfSl4Ys+qnriKN3cr3FEGVfSd3jLcJtK7MkmUmLNccFgx1tDJXN4WIV&#10;zBO7a5pFtvf25Td9NZute+/OSj2Ph7cliEBDeIT/259aQQZ/V+INk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d3sFwgAAANoAAAAPAAAAAAAAAAAAAAAAAJgCAABkcnMvZG93&#10;bnJldi54bWxQSwUGAAAAAAQABAD1AAAAhwMAAAAA&#10;" filled="f" stroked="f">
              <v:textbox style="mso-next-textbox:#TextBox 63;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</w:pPr>
                    <w:r w:rsidRPr="00E60F7C">
                      <w:rPr>
                        <w:rFonts w:ascii="Calibri" w:hAnsi="Calibri"/>
                        <w:b/>
                        <w:bCs/>
                        <w:color w:val="000000"/>
                        <w:kern w:val="24"/>
                      </w:rPr>
                      <w:t>-20</w:t>
                    </w:r>
                  </w:p>
                </w:txbxContent>
              </v:textbox>
            </v:shape>
            <v:group id="Группа 3" o:spid="_x0000_s1106" style="position:absolute;left:232;width:28263;height:11897" coordorigin="232" coordsize="28263,118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Прямая со стрелкой 4" o:spid="_x0000_s1107" type="#_x0000_t32" style="position:absolute;left:3264;top:985;width:132;height:10912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QQEcEAAADaAAAADwAAAGRycy9kb3ducmV2LnhtbESPQYvCMBSE78L+h/AWvIhNFZGlGmVZ&#10;FOtR3cPu7dE822LzUpJo6783guBxmJlvmOW6N424kfO1ZQWTJAVBXFhdc6ng97Qdf4HwAVljY5kU&#10;3MnDevUxWGKmbccHuh1DKSKEfYYKqhDaTEpfVGTQJ7Yljt7ZOoMhSldK7bCLcNPIaZrOpcGa40KF&#10;Lf1UVFyOV6Pgb6db3uxno8O/yef7etp0udsqNfzsvxcgAvXhHX61c61gBs8r8QbI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RBARwQAAANoAAAAPAAAAAAAAAAAAAAAA&#10;AKECAABkcnMvZG93bnJldi54bWxQSwUGAAAAAAQABAD5AAAAjwMAAAAA&#10;" strokeweight="1.25pt">
                <v:stroke endarrow="open"/>
              </v:shape>
              <v:shape id="Прямая со стрелкой 5" o:spid="_x0000_s1108" type="#_x0000_t32" style="position:absolute;left:2558;top:7213;width:24855;height:116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i1isMAAADaAAAADwAAAGRycy9kb3ducmV2LnhtbESPQWvCQBSE7wX/w/KEXopuDK1I6ioi&#10;BpOj2kN7e2Rfk9Ds27C7TeK/7xYKPQ4z8w2z3U+mEwM531pWsFomIIgrq1uuFbzd8sUGhA/IGjvL&#10;pOBOHva72cMWM21HvtBwDbWIEPYZKmhC6DMpfdWQQb+0PXH0Pq0zGKJ0tdQOxwg3nUyTZC0NthwX&#10;Guzp2FD1df02Ct7PuudT+fx0+TDFumzTbixcrtTjfDq8ggg0hf/wX7vQCl7g90q8AXL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8ItYrDAAAA2gAAAA8AAAAAAAAAAAAA&#10;AAAAoQIAAGRycy9kb3ducmV2LnhtbFBLBQYAAAAABAAEAPkAAACRAwAAAAA=&#10;" strokeweight="1.25pt">
                <v:stroke endarrow="open"/>
              </v:shape>
              <v:group id="Группа 6" o:spid="_x0000_s1109" style="position:absolute;left:3272;top:3284;width:21653;height:7438" coordorigin="3272,3284" coordsize="64246,137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group id="Группа 16" o:spid="_x0000_s1110" style="position:absolute;left:3272;top:3284;width:42863;height:13701" coordorigin="3272,3284" coordsize="85534,14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Полилиния 18" o:spid="_x0000_s1111" style="position:absolute;left:3272;top:3284;width:42672;height:14415;visibility:visible;v-text-anchor:middle" coordsize="4267200,14414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+4DscA&#10;AADbAAAADwAAAGRycy9kb3ducmV2LnhtbESPT2vCQBDF74LfYRmhN900B6mpq5Tin6LFUhXa3qbZ&#10;aRLMzobsqum37xyE3mZ4b977zXTeuVpdqA2VZwP3owQUce5txYWB42E5fAAVIrLF2jMZ+KUA81m/&#10;N8XM+iu/02UfCyUhHDI0UMbYZFqHvCSHYeQbYtF+fOswytoW2rZ4lXBX6zRJxtphxdJQYkPPJeWn&#10;/dkZmHx+201YnV+T9G27+FjvNun2C425G3RPj6AidfHffLt+sYIvsPKLDK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Y/uA7HAAAA2wAAAA8AAAAAAAAAAAAAAAAAmAIAAGRy&#10;cy9kb3ducmV2LnhtbFBLBQYAAAAABAAEAPUAAACMAwAAAAA=&#10;" adj="-11796480,,5400" path="m,715962c351631,357981,703263,,1057275,1587v354012,1587,1066800,723900,1066800,723900c2481263,965200,2843213,1441449,3200400,1439862v357187,-1587,711993,-362744,1066800,-723900e" filled="f" strokecolor="#376092" strokeweight="2pt">
                    <v:stroke joinstyle="miter"/>
                    <v:formulas/>
                    <v:path arrowok="t" o:connecttype="custom" o:connectlocs="0,715962;1057275,1587;2124075,725487;3200400,1439862;4267200,715962" o:connectangles="0,0,0,0,0" textboxrect="0,0,4267200,1441449"/>
                    <v:textbox style="mso-next-textbox:#Полилиния 18">
                      <w:txbxContent>
                        <w:p w:rsidR="00E17394" w:rsidRDefault="00E17394" w:rsidP="00362A22"/>
                      </w:txbxContent>
                    </v:textbox>
                  </v:shape>
                  <v:shape id="Полилиния 19" o:spid="_x0000_s1112" style="position:absolute;left:46039;top:3284;width:42768;height:14415;visibility:visible;v-text-anchor:middle" coordsize="4267200,14414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MdlcQA&#10;AADbAAAADwAAAGRycy9kb3ducmV2LnhtbERPS2vCQBC+F/wPyxR6q5vmIDW6CaX4KFqUqqDeptlp&#10;EszOhuyq6b93C0Jv8/E9Z5x1phYXal1lWcFLPwJBnFtdcaFgt50+v4JwHlljbZkU/JKDLO09jDHR&#10;9spfdNn4QoQQdgkqKL1vEildXpJB17cNceB+bGvQB9gWUrd4DeGmlnEUDaTBikNDiQ29l5SfNmej&#10;YHj41gs3O39G8Xo52c9Xi3h5RKWeHru3EQhPnf8X390fOswfwt8v4QCZ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zHZXEAAAA2wAAAA8AAAAAAAAAAAAAAAAAmAIAAGRycy9k&#10;b3ducmV2LnhtbFBLBQYAAAAABAAEAPUAAACJAwAAAAA=&#10;" adj="-11796480,,5400" path="m,715962c351631,357981,703263,,1057275,1587v354012,1587,1066800,723900,1066800,723900c2481263,965200,2843213,1441449,3200400,1439862v357187,-1587,711993,-362744,1066800,-723900e" filled="f" strokecolor="#376092" strokeweight="2pt">
                    <v:stroke joinstyle="miter"/>
                    <v:formulas/>
                    <v:path arrowok="t" o:connecttype="custom" o:connectlocs="0,715962;1059639,1587;2128824,725487;3207555,1439862;4276740,715962" o:connectangles="0,0,0,0,0" textboxrect="0,0,4267200,1441449"/>
                    <v:textbox style="mso-next-textbox:#Полилиния 19">
                      <w:txbxContent>
                        <w:p w:rsidR="00E17394" w:rsidRDefault="00E17394" w:rsidP="00362A22"/>
                      </w:txbxContent>
                    </v:textbox>
                  </v:shape>
                </v:group>
                <v:shape id="Полилиния 17" o:spid="_x0000_s1113" style="position:absolute;left:46135;top:3284;width:21383;height:13701;visibility:visible;v-text-anchor:middle" coordsize="4267200,14414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AsfMMA&#10;AADbAAAADwAAAGRycy9kb3ducmV2LnhtbERPTWvCQBC9C/0PywjedGMOrU1dRYqtolKpLai3MTsm&#10;wexsyK6a/nu3IHibx/uc4bgxpbhQ7QrLCvq9CARxanXBmYLfn4/uAITzyBpLy6TgjxyMR0+tISba&#10;XvmbLhufiRDCLkEFufdVIqVLczLoerYiDtzR1gZ9gHUmdY3XEG5KGUfRszRYcGjIsaL3nNLT5mwU&#10;vO4OeuE+z6soXi+n29nXIl7uUalOu5m8gfDU+If47p7rMP8F/n8JB8jR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6AsfMMAAADbAAAADwAAAAAAAAAAAAAAAACYAgAAZHJzL2Rv&#10;d25yZXYueG1sUEsFBgAAAAAEAAQA9QAAAIgDAAAAAA==&#10;" adj="-11796480,,5400" path="m,715962c351631,357981,703263,,1057275,1587v354012,1587,1066800,723900,1066800,723900c2481263,965200,2843213,1441449,3200400,1439862v357187,-1587,711993,-362744,1066800,-723900e" filled="f" strokecolor="#376092" strokeweight="2pt">
                  <v:stroke joinstyle="miter"/>
                  <v:formulas/>
                  <v:path arrowok="t" o:connecttype="custom" o:connectlocs="0,680479;529817,1508;1064407,689532;1603770,1368503;2138360,680479" o:connectangles="0,0,0,0,0" textboxrect="0,0,4267200,1441449"/>
                  <v:textbox>
                    <w:txbxContent>
                      <w:p w:rsidR="00E17394" w:rsidRDefault="00E17394" w:rsidP="00362A22"/>
                    </w:txbxContent>
                  </v:textbox>
                </v:shape>
              </v:group>
              <v:shape id="TextBox 11" o:spid="_x0000_s1114" type="#_x0000_t202" style="position:absolute;left:24925;top:7212;width:3570;height:43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DYncIA&#10;AADaAAAADwAAAGRycy9kb3ducmV2LnhtbESPzW7CMBCE75V4B2uRuIEDgkJTDEL8SNzaQh9gFW/j&#10;kHgdxQYCT4+RkHoczcw3mvmytZW4UOMLxwqGgwQEceZ0wbmC3+OuPwPhA7LGyjEpuJGH5aLzNsdU&#10;uyv/0OUQchEh7FNUYEKoUyl9ZsiiH7iaOHp/rrEYomxyqRu8Rrit5ChJ3qXFguOCwZrWhrLycLYK&#10;Zon9KsuP0be34/twYtYbt61PSvW67eoTRKA2/Idf7b1WMIX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ANidwgAAANoAAAAPAAAAAAAAAAAAAAAAAJgCAABkcnMvZG93&#10;bnJldi54bWxQSwUGAAAAAAQABAD1AAAAhwMAAAAA&#10;" filled="f" stroked="f">
                <v:textbox style="mso-fit-shape-to-text:t">
                  <w:txbxContent>
                    <w:p w:rsidR="00E17394" w:rsidRDefault="00E17394" w:rsidP="00362A22">
                      <w:pPr>
                        <w:pStyle w:val="a4"/>
                        <w:spacing w:after="0"/>
                      </w:pPr>
                      <w:proofErr w:type="gramStart"/>
                      <w:r w:rsidRPr="00E60F7C">
                        <w:rPr>
                          <w:rFonts w:ascii="Calibri" w:hAnsi="Calibri"/>
                          <w:b/>
                          <w:bCs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  <w:lang w:val="en-US"/>
                        </w:rPr>
                        <w:t>t</w:t>
                      </w:r>
                      <w:proofErr w:type="gramEnd"/>
                      <w:r w:rsidRPr="00E60F7C">
                        <w:rPr>
                          <w:rFonts w:ascii="Calibri" w:hAnsi="Calibri"/>
                          <w:b/>
                          <w:bCs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  <w:t>, с</w:t>
                      </w:r>
                    </w:p>
                  </w:txbxContent>
                </v:textbox>
              </v:shape>
              <v:shape id="TextBox 13" o:spid="_x0000_s1115" type="#_x0000_t202" style="position:absolute;left:3331;width:5227;height:45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9M78IA&#10;AADaAAAADwAAAGRycy9kb3ducmV2LnhtbESP0WrCQBRE3wv9h+UKvtVNxBYbXUOxCn1r1X7AJXvN&#10;xmTvhuw2iX59t1DwcZg5M8w6H20jeup85VhBOktAEBdOV1wq+D7tn5YgfEDW2DgmBVfykG8eH9aY&#10;aTfwgfpjKEUsYZ+hAhNCm0npC0MW/cy1xNE7u85iiLIrpe5wiOW2kfMkeZEWK44LBlvaGirq449V&#10;sEzsZ12/zr+8XdzSZ7N9d7v2otR0Mr6tQAQawz38T3/oyMHflXg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n0zvwgAAANoAAAAPAAAAAAAAAAAAAAAAAJgCAABkcnMvZG93&#10;bnJldi54bWxQSwUGAAAAAAQABAD1AAAAhwMAAAAA&#10;" filled="f" stroked="f">
                <v:textbox style="mso-fit-shape-to-text:t">
                  <w:txbxContent>
                    <w:p w:rsidR="00E17394" w:rsidRDefault="00E17394" w:rsidP="00362A22">
                      <w:pPr>
                        <w:pStyle w:val="a4"/>
                        <w:spacing w:after="0"/>
                      </w:pPr>
                      <w:r w:rsidRPr="00E60F7C">
                        <w:rPr>
                          <w:rFonts w:ascii="Calibri" w:hAnsi="Calibri"/>
                          <w:b/>
                          <w:bCs/>
                          <w:i/>
                          <w:iCs/>
                          <w:color w:val="000000"/>
                          <w:kern w:val="24"/>
                          <w:lang w:val="en-US"/>
                        </w:rPr>
                        <w:t>A</w:t>
                      </w:r>
                      <w:r w:rsidRPr="00E60F7C">
                        <w:rPr>
                          <w:rFonts w:ascii="Calibri" w:hAnsi="Calibri"/>
                          <w:b/>
                          <w:bCs/>
                          <w:i/>
                          <w:iCs/>
                          <w:color w:val="000000"/>
                          <w:kern w:val="24"/>
                        </w:rPr>
                        <w:t>, см</w:t>
                      </w:r>
                    </w:p>
                  </w:txbxContent>
                </v:textbox>
              </v:shape>
              <v:shape id="TextBox 14" o:spid="_x0000_s1116" type="#_x0000_t202" style="position:absolute;left:232;top:2285;width:3379;height:45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PpdMMA&#10;AADaAAAADwAAAGRycy9kb3ducmV2LnhtbESP0WrCQBRE3wv9h+UWfGs2ihZNXaVEBd9s037AJXub&#10;TZO9G7JrjH69Wyj0cZiZM8x6O9pWDNT72rGCaZKCIC6drrlS8PV5eF6C8AFZY+uYFFzJw3bz+LDG&#10;TLsLf9BQhEpECPsMFZgQukxKXxqy6BPXEUfv2/UWQ5R9JXWPlwi3rZyl6Yu0WHNcMNhRbqhsirNV&#10;sEztqWlWs3dv57fpwuQ7t+9+lJo8jW+vIAKN4T/81z5qBSv4vRJv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PpdMMAAADaAAAADwAAAAAAAAAAAAAAAACYAgAAZHJzL2Rv&#10;d25yZXYueG1sUEsFBgAAAAAEAAQA9QAAAIgDAAAAAA==&#10;" filled="f" stroked="f">
                <v:textbox style="mso-fit-shape-to-text:t">
                  <w:txbxContent>
                    <w:p w:rsidR="00E17394" w:rsidRDefault="00E17394" w:rsidP="00362A22">
                      <w:pPr>
                        <w:pStyle w:val="a4"/>
                        <w:spacing w:after="0"/>
                      </w:pPr>
                      <w:r w:rsidRPr="00E60F7C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</w:rPr>
                        <w:t>20</w:t>
                      </w:r>
                    </w:p>
                  </w:txbxContent>
                </v:textbox>
              </v:shape>
              <v:line id="Прямая соединительная линия 10" o:spid="_x0000_s1117" style="position:absolute;flip:x;visibility:visible" from="2961,3284" to="6440,3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Aj0cUAAADbAAAADwAAAGRycy9kb3ducmV2LnhtbESPQWvCQBCF7wX/wzKF3nTTUqVEVxFL&#10;wd6qtQVvk+yYRLOzIbtN4r93DkJvM7w3732zWA2uVh21ofJs4HmSgCLOva24MHD4/hi/gQoR2WLt&#10;mQxcKcBqOXpYYGp9zzvq9rFQEsIhRQNljE2qdchLchgmviEW7eRbh1HWttC2xV7CXa1fkmSmHVYs&#10;DSU2tCkpv+z/nIHPr9+i68/bazZ9r36yQ3Y8Za9HY54eh/UcVKQh/pvv11sr+EIvv8gAe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OAj0cUAAADbAAAADwAAAAAAAAAA&#10;AAAAAAChAgAAZHJzL2Rvd25yZXYueG1sUEsFBgAAAAAEAAQA+QAAAJMDAAAAAA==&#10;" strokecolor="#595959" strokeweight="1.25pt">
                <v:stroke dashstyle="longDash"/>
              </v:line>
              <v:line id="Прямая соединительная линия 11" o:spid="_x0000_s1118" style="position:absolute;flip:x;visibility:visible" from="3680,10722" to="8105,10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yGSsIAAADbAAAADwAAAGRycy9kb3ducmV2LnhtbERPTWvCQBC9F/wPywjedKPYUqKriCLo&#10;rbUqeJtkxySanQ3ZNYn/vlsQepvH+5z5sjOlaKh2hWUF41EEgji1uuBMwfFnO/wE4TyyxtIyKXiS&#10;g+Wi9zbHWNuWv6k5+EyEEHYxKsi9r2IpXZqTQTeyFXHgrrY26AOsM6lrbEO4KeUkij6kwYJDQ44V&#10;rXNK74eHUbD/OmdNe9s9k/dNcUqOyeWaTC9KDfrdagbCU+f/xS/3Tof5Y/j7JRwg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6yGSsIAAADbAAAADwAAAAAAAAAAAAAA&#10;AAChAgAAZHJzL2Rvd25yZXYueG1sUEsFBgAAAAAEAAQA+QAAAJADAAAAAA==&#10;" strokecolor="#595959" strokeweight="1.25pt">
                <v:stroke dashstyle="longDash"/>
              </v:line>
              <v:shape id="TextBox 79" o:spid="_x0000_s1119" type="#_x0000_t202" style="position:absolute;left:6202;top:5351;width:2540;height:440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7BN8EA&#10;AADbAAAADwAAAGRycy9kb3ducmV2LnhtbERPzWrCQBC+C32HZYTedJPQikY3UrSF3rTWBxiyYzYm&#10;Oxuyq6Z9erdQ8DYf3++s1oNtxZV6XztWkE4TEMSl0zVXCo7fH5M5CB+QNbaOScEPeVgXT6MV5trd&#10;+Iuuh1CJGMI+RwUmhC6X0peGLPqp64gjd3K9xRBhX0nd4y2G21ZmSTKTFmuODQY72hgqm8PFKpgn&#10;dtc0i2zv7ctv+mo2W/fenZV6Hg9vSxCBhvAQ/7s/dZyfwd8v8QBZ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ewTfBAAAA2wAAAA8AAAAAAAAAAAAAAAAAmAIAAGRycy9kb3du&#10;cmV2LnhtbFBLBQYAAAAABAAEAPUAAACGAwAAAAA=&#10;" filled="f" stroked="f">
                <v:textbox style="mso-fit-shape-to-text:t">
                  <w:txbxContent>
                    <w:p w:rsidR="00E17394" w:rsidRDefault="00E17394" w:rsidP="00362A22">
                      <w:pPr>
                        <w:pStyle w:val="a4"/>
                        <w:spacing w:after="0"/>
                      </w:pPr>
                      <w:r w:rsidRPr="00E60F7C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</v:shape>
              <v:shape id="TextBox 80" o:spid="_x0000_s1120" type="#_x0000_t202" style="position:absolute;left:9974;top:5351;width:2541;height:440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JkrMEA&#10;AADbAAAADwAAAGRycy9kb3ducmV2LnhtbERPyW7CMBC9V+IfrEHiBg5LEU0xCLFI3NpCP2AUT+OQ&#10;eBzFBgJfj5GQepunt8582dpKXKjxhWMFw0ECgjhzuuBcwe9x15+B8AFZY+WYFNzIw3LReZtjqt2V&#10;f+hyCLmIIexTVGBCqFMpfWbIoh+4mjhyf66xGCJscqkbvMZwW8lRkkylxYJjg8Ga1oay8nC2CmaJ&#10;/SrLj9G3t5P78N2sN25bn5TqddvVJ4hAbfgXv9x7HeeP4flLPE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SZKzBAAAA2wAAAA8AAAAAAAAAAAAAAAAAmAIAAGRycy9kb3du&#10;cmV2LnhtbFBLBQYAAAAABAAEAPUAAACGAwAAAAA=&#10;" filled="f" stroked="f">
                <v:textbox style="mso-fit-shape-to-text:t">
                  <w:txbxContent>
                    <w:p w:rsidR="00E17394" w:rsidRDefault="00E17394" w:rsidP="00362A22">
                      <w:pPr>
                        <w:pStyle w:val="a4"/>
                        <w:spacing w:after="0"/>
                      </w:pPr>
                      <w:r w:rsidRPr="00E60F7C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8</w:t>
                      </w:r>
                    </w:p>
                  </w:txbxContent>
                </v:textbox>
              </v:shape>
              <v:shape id="TextBox 81" o:spid="_x0000_s1121" type="#_x0000_t202" style="position:absolute;left:13473;top:5351;width:3252;height:440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82MEA&#10;AADbAAAADwAAAGRycy9kb3ducmV2LnhtbERPzWrCQBC+C77DMkJvuolYidE1FNtCb7XqAwzZaTZN&#10;djZktyb69N1Cobf5+H5nV4y2FVfqfe1YQbpIQBCXTtdcKbicX+cZCB+QNbaOScGNPBT76WSHuXYD&#10;f9D1FCoRQ9jnqMCE0OVS+tKQRb9wHXHkPl1vMUTYV1L3OMRw28plkqylxZpjg8GODobK5vRtFWSJ&#10;fW+azfLo7eqePprDs3vpvpR6mI1PWxCBxvAv/nO/6Th/Bb+/xAP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7/NjBAAAA2wAAAA8AAAAAAAAAAAAAAAAAmAIAAGRycy9kb3du&#10;cmV2LnhtbFBLBQYAAAAABAAEAPUAAACGAwAAAAA=&#10;" filled="f" stroked="f">
                <v:textbox style="mso-fit-shape-to-text:t">
                  <w:txbxContent>
                    <w:p w:rsidR="00E17394" w:rsidRDefault="00E17394" w:rsidP="00362A22">
                      <w:pPr>
                        <w:pStyle w:val="a4"/>
                        <w:spacing w:after="0"/>
                      </w:pPr>
                      <w:r w:rsidRPr="00E60F7C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12</w:t>
                      </w:r>
                    </w:p>
                  </w:txbxContent>
                </v:textbox>
              </v:shape>
              <v:shape id="TextBox 82" o:spid="_x0000_s1122" type="#_x0000_t202" style="position:absolute;left:17240;top:5377;width:3251;height:43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dZQ8EA&#10;AADbAAAADwAAAGRycy9kb3ducmV2LnhtbERPzWrCQBC+F3yHZYTemo1SRaOriLbQWzX6AEN2mk2T&#10;nQ3ZbZL26buFgrf5+H5nux9tI3rqfOVYwSxJQRAXTldcKrhdX59WIHxA1tg4JgXf5GG/mzxsMdNu&#10;4Av1eShFDGGfoQITQptJ6QtDFn3iWuLIfbjOYoiwK6XucIjhtpHzNF1KixXHBoMtHQ0Vdf5lFaxS&#10;+17X6/nZ2+ef2cIcT+6l/VTqcToeNiACjeEu/ne/6Th/AX+/x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3WUPBAAAA2wAAAA8AAAAAAAAAAAAAAAAAmAIAAGRycy9kb3du&#10;cmV2LnhtbFBLBQYAAAAABAAEAPUAAACGAwAAAAA=&#10;" filled="f" stroked="f">
                <v:textbox style="mso-fit-shape-to-text:t">
                  <w:txbxContent>
                    <w:p w:rsidR="00E17394" w:rsidRDefault="00E17394" w:rsidP="00362A22">
                      <w:pPr>
                        <w:pStyle w:val="a4"/>
                        <w:spacing w:after="0"/>
                      </w:pPr>
                      <w:r w:rsidRPr="00E60F7C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16</w:t>
                      </w:r>
                    </w:p>
                  </w:txbxContent>
                </v:textbox>
              </v:shape>
            </v:group>
          </v:group>
        </w:pict>
      </w:r>
    </w:p>
    <w:p w:rsidR="009C7119" w:rsidRDefault="00362A22" w:rsidP="00362A22">
      <w:pPr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5. Период колебаний частиц воды 2 с, а расстояние</w:t>
      </w:r>
    </w:p>
    <w:p w:rsidR="009C7119" w:rsidRDefault="00362A22" w:rsidP="00362A22">
      <w:pPr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между соседними гребнями  6 м. Определите скорость</w:t>
      </w:r>
    </w:p>
    <w:p w:rsidR="00362A22" w:rsidRPr="00362A22" w:rsidRDefault="00362A22" w:rsidP="00362A22">
      <w:pPr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волны.</w:t>
      </w:r>
    </w:p>
    <w:p w:rsidR="00362A22" w:rsidRPr="00362A22" w:rsidRDefault="00362A22" w:rsidP="00362A22">
      <w:pPr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362A22">
      <w:pPr>
        <w:shd w:val="clear" w:color="auto" w:fill="FFFFFF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6. Звук взрыва, произведенного в воде вблизи поверхности воды приборы, установленные на корабле в воде, зарегистрировали на 45 с раньше, чем он пришел по воздуху. На каком расстоянии от корабля произошел взрыв? (скорость звука в воде -  1480 м/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с</w:t>
      </w:r>
      <w:proofErr w:type="gramEnd"/>
      <w:r w:rsidRPr="00362A22">
        <w:rPr>
          <w:rFonts w:ascii="Times New Roman" w:eastAsia="MS Mincho" w:hAnsi="Times New Roman"/>
          <w:sz w:val="24"/>
          <w:szCs w:val="24"/>
        </w:rPr>
        <w:t xml:space="preserve">,  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в</w:t>
      </w:r>
      <w:proofErr w:type="gramEnd"/>
      <w:r w:rsidRPr="00362A22">
        <w:rPr>
          <w:rFonts w:ascii="Times New Roman" w:eastAsia="MS Mincho" w:hAnsi="Times New Roman"/>
          <w:sz w:val="24"/>
          <w:szCs w:val="24"/>
        </w:rPr>
        <w:t xml:space="preserve"> воздухе -  340 м/с)</w:t>
      </w:r>
    </w:p>
    <w:p w:rsidR="00362A22" w:rsidRPr="00362A22" w:rsidRDefault="00362A22" w:rsidP="00362A22">
      <w:pPr>
        <w:shd w:val="clear" w:color="auto" w:fill="FFFFFF"/>
        <w:rPr>
          <w:rFonts w:ascii="Times New Roman" w:eastAsia="MS Mincho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066"/>
        <w:gridCol w:w="1367"/>
        <w:gridCol w:w="1367"/>
        <w:gridCol w:w="1367"/>
        <w:gridCol w:w="1367"/>
        <w:gridCol w:w="1368"/>
      </w:tblGrid>
      <w:tr w:rsidR="00362A22" w:rsidRPr="00362A22" w:rsidTr="00D56A4F">
        <w:tc>
          <w:tcPr>
            <w:tcW w:w="1668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 №4</w:t>
            </w:r>
          </w:p>
        </w:tc>
        <w:tc>
          <w:tcPr>
            <w:tcW w:w="1066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68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362A22" w:rsidRPr="00362A22" w:rsidTr="00D56A4F">
        <w:tc>
          <w:tcPr>
            <w:tcW w:w="1668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вариант</w:t>
            </w:r>
          </w:p>
        </w:tc>
        <w:tc>
          <w:tcPr>
            <w:tcW w:w="1066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см; 4с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3,4 м</w:t>
            </w:r>
          </w:p>
        </w:tc>
        <w:tc>
          <w:tcPr>
            <w:tcW w:w="1368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 м/</w:t>
            </w:r>
            <w:proofErr w:type="gramStart"/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</w:p>
        </w:tc>
      </w:tr>
      <w:tr w:rsidR="00362A22" w:rsidRPr="00362A22" w:rsidTr="00D56A4F">
        <w:tc>
          <w:tcPr>
            <w:tcW w:w="1668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вариант</w:t>
            </w:r>
          </w:p>
        </w:tc>
        <w:tc>
          <w:tcPr>
            <w:tcW w:w="1066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 см; 8с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 м/</w:t>
            </w:r>
            <w:proofErr w:type="gramStart"/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368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 км</w:t>
            </w:r>
          </w:p>
        </w:tc>
      </w:tr>
    </w:tbl>
    <w:p w:rsidR="00362A22" w:rsidRPr="00362A22" w:rsidRDefault="00362A22" w:rsidP="00362A22">
      <w:pPr>
        <w:shd w:val="clear" w:color="auto" w:fill="FFFFFF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62A22" w:rsidRDefault="00362A22" w:rsidP="00362A22">
      <w:pPr>
        <w:shd w:val="clear" w:color="auto" w:fill="FFFFFF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24FC9" w:rsidRDefault="00624FC9" w:rsidP="00362A22">
      <w:pPr>
        <w:shd w:val="clear" w:color="auto" w:fill="FFFFFF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24FC9" w:rsidRPr="00362A22" w:rsidRDefault="00624FC9" w:rsidP="00362A22">
      <w:pPr>
        <w:shd w:val="clear" w:color="auto" w:fill="FFFFFF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62A22" w:rsidRPr="00362A22" w:rsidRDefault="00362A22" w:rsidP="009C7119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62A22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Контрольная работа №5 по теме «Электромагнитное поле»</w:t>
      </w:r>
    </w:p>
    <w:p w:rsidR="00362A22" w:rsidRPr="00362A22" w:rsidRDefault="00362A22" w:rsidP="009C7119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62A22">
        <w:rPr>
          <w:rFonts w:ascii="Times New Roman" w:hAnsi="Times New Roman"/>
          <w:b/>
          <w:sz w:val="24"/>
          <w:szCs w:val="24"/>
          <w:lang w:eastAsia="ru-RU"/>
        </w:rPr>
        <w:t>1 вариант</w:t>
      </w:r>
    </w:p>
    <w:p w:rsidR="00362A22" w:rsidRPr="00362A22" w:rsidRDefault="00A302B3" w:rsidP="009C7119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TextBox 21539" o:spid="_x0000_s1171" type="#_x0000_t202" style="position:absolute;left:0;text-align:left;margin-left:450.35pt;margin-top:6.95pt;width:40pt;height:20.4pt;z-index:25167155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" filled="f" stroked="f">
            <v:textbox style="mso-next-textbox:#TextBox 21539;mso-fit-shape-to-text:t">
              <w:txbxContent>
                <w:p w:rsidR="00E17394" w:rsidRDefault="00E17394" w:rsidP="00362A22">
                  <w:pPr>
                    <w:pStyle w:val="a4"/>
                    <w:spacing w:after="0"/>
                    <w:textAlignment w:val="baseline"/>
                  </w:pPr>
                  <w:r w:rsidRPr="005C46F9">
                    <w:rPr>
                      <w:rFonts w:ascii="Arial" w:hAnsi="Arial"/>
                      <w:color w:val="000000"/>
                      <w:kern w:val="24"/>
                      <w:sz w:val="20"/>
                      <w:szCs w:val="20"/>
                    </w:rPr>
                    <w:t>Рис.1</w:t>
                  </w:r>
                </w:p>
              </w:txbxContent>
            </v:textbox>
          </v:shape>
        </w:pict>
      </w:r>
      <w:r w:rsidR="00362A22" w:rsidRPr="00362A22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362A22" w:rsidRPr="00362A22">
        <w:rPr>
          <w:rFonts w:ascii="Times New Roman" w:hAnsi="Times New Roman"/>
          <w:sz w:val="24"/>
          <w:szCs w:val="24"/>
          <w:lang w:eastAsia="ru-RU"/>
        </w:rPr>
        <w:t>.Направление тока в обмотке подковообразного электромагнита показано</w:t>
      </w:r>
    </w:p>
    <w:p w:rsidR="00362A22" w:rsidRPr="00362A22" w:rsidRDefault="00A302B3" w:rsidP="009C7119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group id="Группа 37" o:spid="_x0000_s1123" style="position:absolute;left:0;text-align:left;margin-left:387.05pt;margin-top:7.1pt;width:79.35pt;height:43.15pt;z-index:251664384" coordsize="10078,5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">
            <v:oval id="Овал 2" o:spid="_x0000_s1124" style="position:absolute;left:2345;top:2068;width:1524;height:152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CLmMIA&#10;AADaAAAADwAAAGRycy9kb3ducmV2LnhtbESPQWvCQBSE74X+h+UVvJmNFkRj1hAKlerFqoVen9ln&#10;Esy+Ddk1xn/vCoUeh5n5hkmzwTSip87VlhVMohgEcWF1zaWCn+PneA7CeWSNjWVScCcH2er1JcVE&#10;2xvvqT/4UgQIuwQVVN63iZSuqMigi2xLHLyz7Qz6ILtS6g5vAW4aOY3jmTRYc1iosKWPiorL4WoU&#10;fG9osatzeb6/H3+RTutt38czpUZvQ74E4Wnw/+G/9pdWMIXnlXA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0IuYwgAAANoAAAAPAAAAAAAAAAAAAAAAAJgCAABkcnMvZG93&#10;bnJldi54bWxQSwUGAAAAAAQABAD1AAAAhwMAAAAA&#10;" fillcolor="#4f81bd" strokecolor="#385d8a" strokeweight="2pt">
              <v:textbox style="mso-next-textbox:#Овал 2">
                <w:txbxContent>
                  <w:p w:rsidR="00E17394" w:rsidRDefault="00E17394" w:rsidP="00362A22"/>
                </w:txbxContent>
              </v:textbox>
            </v:oval>
            <v:oval id="_x0000_s1125" style="position:absolute;left:6374;top:2068;width:1524;height:152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wuA8IA&#10;AADaAAAADwAAAGRycy9kb3ducmV2LnhtbESPS4vCQBCE78L+h6EXvOlEBdHoRGRhRffia2Gvbabz&#10;wExPyIwx/vsdQfBYVNVX1HLVmUq01LjSsoLRMAJBnFpdcq7g9/w9mIFwHlljZZkUPMjBKvnoLTHW&#10;9s5Hak8+FwHCLkYFhfd1LKVLCzLohrYmDl5mG4M+yCaXusF7gJtKjqNoKg2WHBYKrOmroPR6uhkF&#10;hx3N9+VaZo/J+Q/psvlp22iqVP+zWy9AeOr8O/xqb7WCCTyvhBsgk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nC4DwgAAANoAAAAPAAAAAAAAAAAAAAAAAJgCAABkcnMvZG93&#10;bnJldi54bWxQSwUGAAAAAAQABAD1AAAAhwMAAAAA&#10;" fillcolor="#4f81bd" strokecolor="#385d8a" strokeweight="2pt">
              <v:textbox style="mso-next-textbox:#_x0000_s1125">
                <w:txbxContent>
                  <w:p w:rsidR="00E17394" w:rsidRDefault="00E17394" w:rsidP="00362A22"/>
                </w:txbxContent>
              </v:textbox>
            </v:oval>
            <v:oval id="Овал 4" o:spid="_x0000_s1126" style="position:absolute;left:994;top:983;width:4243;height:3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C5XsQA&#10;AADaAAAADwAAAGRycy9kb3ducmV2LnhtbESPT2sCMRTE7wW/Q3hCL0WztUVk3ShaLJQeRFfB63Pz&#10;9g9uXpYkXbffvikUehxm5jdMth5MK3pyvrGs4HmagCAurG64UnA+vU8WIHxA1thaJgXf5GG9Gj1k&#10;mGp75yP1eahEhLBPUUEdQpdK6YuaDPqp7YijV1pnMETpKqkd3iPctHKWJHNpsOG4UGNHbzUVt/zL&#10;KOh2ny/t9snZvugvl3J/wP3Vo1KP42GzBBFoCP/hv/aHVvAKv1fiDZ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wuV7EAAAA2gAAAA8AAAAAAAAAAAAAAAAAmAIAAGRycy9k&#10;b3ducmV2LnhtbFBLBQYAAAAABAAEAPUAAACJAwAAAAA=&#10;" filled="f" strokecolor="#7f7f7f" strokeweight="2pt">
              <v:stroke dashstyle="3 1"/>
              <v:textbox style="mso-next-textbox:#Овал 4">
                <w:txbxContent>
                  <w:p w:rsidR="00E17394" w:rsidRDefault="00E17394" w:rsidP="00362A22"/>
                </w:txbxContent>
              </v:textbox>
            </v:oval>
            <v:oval id="Овал 5" o:spid="_x0000_s1127" style="position:absolute;left:5235;top:925;width:4244;height:38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blwMEA&#10;AADaAAAADwAAAGRycy9kb3ducmV2LnhtbESPUWvCMBSF3wf7D+EOfJupgjKqUaQwcAgOW8HXS3Nt&#10;g81Nl2Ra//0iCHs8nHO+w1muB9uJK/lgHCuYjDMQxLXThhsFx+rz/QNEiMgaO8ek4E4B1qvXlyXm&#10;2t34QNcyNiJBOOSooI2xz6UMdUsWw9j1xMk7O28xJukbqT3eEtx2cpplc2nRcFposaeipfpS/loF&#10;u5/Zly7uO1Ptv9FKPTGlPxVKjd6GzQJEpCH+h5/trVYwg8eVdA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m5cDBAAAA2gAAAA8AAAAAAAAAAAAAAAAAmAIAAGRycy9kb3du&#10;cmV2LnhtbFBLBQYAAAAABAAEAPUAAACGAwAAAAA=&#10;" filled="f" strokecolor="#7f7f7f" strokeweight="1.5pt">
              <v:stroke dashstyle="3 1"/>
              <v:textbox style="mso-next-textbox:#Овал 5">
                <w:txbxContent>
                  <w:p w:rsidR="00E17394" w:rsidRDefault="00E17394" w:rsidP="00362A22"/>
                </w:txbxContent>
              </v:textbox>
            </v:oval>
            <v:group id="Группа 6" o:spid="_x0000_s1128" style="position:absolute;width:5469;height:5181;rotation:-304715fd" coordsize="5469,51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hh+y7CAAAA2gAAAA8A&#10;AAAAAAAAAAAAAAAAqgIAAGRycy9kb3ducmV2LnhtbFBLBQYAAAAABAAEAPoAAACZAwAAAAA=&#10;">
              <v:shape id="Дуга 10" o:spid="_x0000_s1129" style="position:absolute;width:5387;height:5181;rotation:-2648268fd;visibility:visible;v-text-anchor:middle" coordsize="538793,5181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DicMQA&#10;AADbAAAADwAAAGRycy9kb3ducmV2LnhtbESPQU/DMAyF70j8h8hI3FjKQAh1y6apaIjtRuHAblbj&#10;JtUap2rCVv79fEDazdZ7fu/zcj2FXp1oTF1kA4+zAhRxE23HzsD31/bhFVTKyBb7yGTgjxKsV7c3&#10;SyxtPPMnnerslIRwKtGAz3kotU6Np4BpFgdi0do4Bsyyjk7bEc8SHno9L4oXHbBjafA4UOWpOda/&#10;wQC74fkQ/K5t36qn/SH+vFduE4y5v5s2C1CZpnw1/19/WMEXevlFBtC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g4nDEAAAA2wAAAA8AAAAAAAAAAAAAAAAAmAIAAGRycy9k&#10;b3ducmV2LnhtbFBLBQYAAAAABAAEAPUAAACJAwAAAAA=&#10;" adj="-11796480,,5400" path="m269396,nsc399149,,510468,88956,534235,211635l269397,259093v,-86364,-1,-172729,-1,-259093xem269396,nfc399149,,510468,88956,534235,211635e" filled="f" strokeweight="1.25pt">
                <v:stroke joinstyle="miter"/>
                <v:formulas/>
                <v:path arrowok="t" o:connecttype="custom" o:connectlocs="269396,0;534235,211635" o:connectangles="0,0" textboxrect="0,0,538793,518186"/>
                <v:textbox style="mso-next-textbox:#Дуга 10">
                  <w:txbxContent>
                    <w:p w:rsidR="00E17394" w:rsidRDefault="00E17394" w:rsidP="00362A22"/>
                  </w:txbxContent>
                </v:textbox>
              </v:shape>
              <v:shape id="Прямая со стрелкой 11" o:spid="_x0000_s1130" type="#_x0000_t32" style="position:absolute;left:4514;top:543;width:955;height:91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L3/sMAAADbAAAADwAAAGRycy9kb3ducmV2LnhtbERPS2vCQBC+F/wPywjemo0FpaSuoRRC&#10;60GkPnoes5OHyc6G7NbE/vpuoeBtPr7nrNLRtOJKvastK5hHMQji3OqaSwXHQ/b4DMJ5ZI2tZVJw&#10;IwfpevKwwkTbgT/puvelCCHsElRQed8lUrq8IoMush1x4ArbG/QB9qXUPQ4h3LTyKY6X0mDNoaHC&#10;jt4qypv9t1HwMxaXQ1NsN6evnc6GDXXv52yh1Gw6vr6A8DT6u/jf/aHD/Dn8/RIO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y9/7DAAAA2wAAAA8AAAAAAAAAAAAA&#10;AAAAoQIAAGRycy9kb3ducmV2LnhtbFBLBQYAAAAABAAEAPkAAACRAwAAAAA=&#10;" strokeweight="1.25pt">
                <v:stroke endarrow="open"/>
              </v:shape>
            </v:group>
            <v:group id="Группа 7" o:spid="_x0000_s1131" style="position:absolute;left:4794;top:297;width:5284;height:5182;rotation:11421615fd;flip:x" coordorigin="4794,297" coordsize="5469,51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W1QNcEAAADaAAAADwAA&#10;AAAAAAAAAAAAAACqAgAAZHJzL2Rvd25yZXYueG1sUEsFBgAAAAAEAAQA+gAAAJgDAAAAAA==&#10;">
              <v:shape id="Дуга 8" o:spid="_x0000_s1132" style="position:absolute;left:4794;top:297;width:5388;height:5182;rotation:-2648268fd;visibility:visible;v-text-anchor:middle" coordsize="538793,5181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ZRJr8A&#10;AADaAAAADwAAAGRycy9kb3ducmV2LnhtbERPz2vCMBS+C/4P4Qm7aeo2ZFRjKZUNt5vOg94ezWtS&#10;bF5Kk2n975fDYMeP7/emGF0nbjSE1rOC5SIDQVx73bJRcPp+n7+BCBFZY+eZFDwoQLGdTjaYa3/n&#10;A92O0YgUwiFHBTbGPpcy1JYchoXviRPX+MFhTHAwUg94T+Guk89ZtpIOW04NFnuqLNXX449TwKZ/&#10;vTj72TS76uXr4s8flSmdUk+zsVyDiDTGf/Gfe68VpK3pSroBcvs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RlEmvwAAANoAAAAPAAAAAAAAAAAAAAAAAJgCAABkcnMvZG93bnJl&#10;di54bWxQSwUGAAAAAAQABAD1AAAAhAMAAAAA&#10;" adj="-11796480,,5400" path="m269396,nsc399149,,510468,88956,534235,211635l269397,259093v,-86364,-1,-172729,-1,-259093xem269396,nfc399149,,510468,88956,534235,211635e" filled="f" strokeweight="1.25pt">
                <v:stroke joinstyle="miter"/>
                <v:formulas/>
                <v:path arrowok="t" o:connecttype="custom" o:connectlocs="269396,0;534235,211635" o:connectangles="0,0" textboxrect="0,0,538793,518186"/>
                <v:textbox style="mso-next-textbox:#Дуга 8">
                  <w:txbxContent>
                    <w:p w:rsidR="00E17394" w:rsidRDefault="00E17394" w:rsidP="00362A22"/>
                  </w:txbxContent>
                </v:textbox>
              </v:shape>
              <v:shape id="Прямая со стрелкой 9" o:spid="_x0000_s1133" type="#_x0000_t32" style="position:absolute;left:9309;top:840;width:955;height:91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uH18QAAADaAAAADwAAAGRycy9kb3ducmV2LnhtbESPT2vCQBTE7wW/w/IEb3WjYKnRTRAh&#10;tB6KVFvPr9mXPzX7NmS3JvXTdwuCx2FmfsOs08E04kKdqy0rmE0jEMS51TWXCj6O2eMzCOeRNTaW&#10;ScEvOUiT0cMaY217fqfLwZciQNjFqKDyvo2ldHlFBt3UtsTBK2xn0AfZlVJ32Ae4aeQ8ip6kwZrD&#10;QoUtbSvKz4cfo+A6FN/Hc/G2+zztddbvqH35yhZKTcbDZgXC0+Dv4Vv7VStYwv+VcANk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K4fXxAAAANoAAAAPAAAAAAAAAAAA&#10;AAAAAKECAABkcnMvZG93bnJldi54bWxQSwUGAAAAAAQABAD5AAAAkgMAAAAA&#10;" strokeweight="1.25pt">
                <v:stroke endarrow="open"/>
              </v:shape>
            </v:group>
          </v:group>
        </w:pict>
      </w:r>
      <w:r w:rsidR="00362A22" w:rsidRPr="00362A22">
        <w:rPr>
          <w:rFonts w:ascii="Times New Roman" w:hAnsi="Times New Roman"/>
          <w:sz w:val="24"/>
          <w:szCs w:val="24"/>
          <w:lang w:eastAsia="ru-RU"/>
        </w:rPr>
        <w:t xml:space="preserve"> стрелками. Определите  полюсы сердечника  (рис.1)</w:t>
      </w:r>
    </w:p>
    <w:p w:rsidR="00362A22" w:rsidRPr="00362A22" w:rsidRDefault="00362A22" w:rsidP="009C7119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2A22">
        <w:rPr>
          <w:rFonts w:ascii="Times New Roman" w:hAnsi="Times New Roman"/>
          <w:sz w:val="24"/>
          <w:szCs w:val="24"/>
          <w:lang w:eastAsia="ru-RU"/>
        </w:rPr>
        <w:t xml:space="preserve"> А) слева </w:t>
      </w:r>
      <w:proofErr w:type="gramStart"/>
      <w:r w:rsidRPr="00362A22">
        <w:rPr>
          <w:rFonts w:ascii="Times New Roman" w:hAnsi="Times New Roman"/>
          <w:sz w:val="24"/>
          <w:szCs w:val="24"/>
          <w:lang w:eastAsia="ru-RU"/>
        </w:rPr>
        <w:t>северный</w:t>
      </w:r>
      <w:proofErr w:type="gramEnd"/>
      <w:r w:rsidRPr="00362A22">
        <w:rPr>
          <w:rFonts w:ascii="Times New Roman" w:hAnsi="Times New Roman"/>
          <w:sz w:val="24"/>
          <w:szCs w:val="24"/>
          <w:lang w:eastAsia="ru-RU"/>
        </w:rPr>
        <w:t xml:space="preserve">, справа южный    Б) слева южный, справа северный  </w:t>
      </w:r>
    </w:p>
    <w:p w:rsidR="00362A22" w:rsidRPr="00362A22" w:rsidRDefault="00362A22" w:rsidP="009C7119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2A22">
        <w:rPr>
          <w:rFonts w:ascii="Times New Roman" w:hAnsi="Times New Roman"/>
          <w:sz w:val="24"/>
          <w:szCs w:val="24"/>
          <w:lang w:eastAsia="ru-RU"/>
        </w:rPr>
        <w:t xml:space="preserve"> В) невозможно определить</w:t>
      </w:r>
    </w:p>
    <w:p w:rsidR="00362A22" w:rsidRPr="00362A22" w:rsidRDefault="00A302B3" w:rsidP="009C7119">
      <w:p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group id="Группа 21514" o:spid="_x0000_s1158" style="position:absolute;left:0;text-align:left;margin-left:400.65pt;margin-top:4.2pt;width:69pt;height:71.9pt;z-index:251666432" coordsize="8761,9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">
            <v:rect id="Прямоугольник 2" o:spid="_x0000_s1159" style="position:absolute;left:1984;top:228;width:5633;height:228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U0LsIA&#10;AADaAAAADwAAAGRycy9kb3ducmV2LnhtbESPX2vCMBTF3wd+h3AF32ZqkTGqUUQQBgrb/PN+aW6b&#10;anPTJdF2334ZDPZ4OOf8Dme5HmwrHuRD41jBbJqBIC6dbrhWcD7tnl9BhIissXVMCr4pwHo1elpi&#10;oV3Pn/Q4xlokCIcCFZgYu0LKUBqyGKauI05e5bzFmKSvpfbYJ7htZZ5lL9Jiw2nBYEdbQ+XteLcK&#10;Tn1emeHr/br/yOe13l8O1ldBqcl42CxARBrif/iv/aYV5PB7Jd0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BTQuwgAAANoAAAAPAAAAAAAAAAAAAAAAAJgCAABkcnMvZG93&#10;bnJldi54bWxQSwUGAAAAAAQABAD1AAAAhwMAAAAA&#10;" filled="f" strokecolor="#385d8a" strokeweight="1.25pt">
              <v:textbox style="mso-next-textbox:#Прямоугольник 2">
                <w:txbxContent>
                  <w:p w:rsidR="00E17394" w:rsidRDefault="00E17394" w:rsidP="00362A22"/>
                </w:txbxContent>
              </v:textbox>
            </v:rect>
            <v:rect id="Прямоугольник 3" o:spid="_x0000_s1160" style="position:absolute;left:1984;top:5158;width:5633;height:228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mRtcMA&#10;AADaAAAADwAAAGRycy9kb3ducmV2LnhtbESPX2vCMBTF3wd+h3AF32ZqHWNUo4gwEBxs88/7pblt&#10;qs1Nl0TbfftlMNjj4ZzzO5zlerCtuJMPjWMFs2kGgrh0uuFawen4+vgCIkRkja1jUvBNAdar0cMS&#10;C+16/qT7IdYiQTgUqMDE2BVShtKQxTB1HXHyKuctxiR9LbXHPsFtK/Mse5YWG04LBjvaGiqvh5tV&#10;cOzzygxf75f9R/5U6/35zfoqKDUZD5sFiEhD/A//tXdawRx+r6Qb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mRtcMAAADaAAAADwAAAAAAAAAAAAAAAACYAgAAZHJzL2Rv&#10;d25yZXYueG1sUEsFBgAAAAAEAAQA9QAAAIgDAAAAAA==&#10;" filled="f" strokecolor="#385d8a" strokeweight="1.25pt">
              <v:textbox style="mso-next-textbox:#Прямоугольник 3">
                <w:txbxContent>
                  <w:p w:rsidR="00E17394" w:rsidRDefault="00E17394" w:rsidP="00362A22"/>
                </w:txbxContent>
              </v:textbox>
            </v:rect>
            <v:shape id="Прямая со стрелкой 4" o:spid="_x0000_s1161" type="#_x0000_t32" style="position:absolute;left:1742;top:3888;width:7019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OvfsQAAADaAAAADwAAAGRycy9kb3ducmV2LnhtbESPzWrDMBCE74G8g9hAL6GWU5pgXMuh&#10;hAZiQg75eYDF2tqm1sq1VNt9+6oQyHGYmW+YbDuZVgzUu8ayglUUgyAurW64UnC77p8TEM4ja2wt&#10;k4JfcrDN57MMU21HPtNw8ZUIEHYpKqi971IpXVmTQRfZjjh4n7Y36IPsK6l7HAPctPIljjfSYMNh&#10;ocaOdjWVX5cfoyA5FetjudzpDzoVVh6KFX3vW6WeFtP7GwhPk3+E7+2DVvAK/1fCDZD5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w69+xAAAANoAAAAPAAAAAAAAAAAA&#10;AAAAAKECAABkcnMvZG93bnJldi54bWxQSwUGAAAAAAQABAD5AAAAkgMAAAAA&#10;" strokeweight="1.5pt">
              <v:stroke endarrow="open"/>
            </v:shape>
            <v:shape id="TextBox 80" o:spid="_x0000_s1162" type="#_x0000_t202" style="position:absolute;left:3365;width:2679;height:41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7jccIA&#10;AADaAAAADwAAAGRycy9kb3ducmV2LnhtbESP3YrCMBSE7wXfIRzBO00VXdyuUcQf8M5ddx/g0Byb&#10;2uakNFGrT28EYS+HmfmGmS9bW4krNb5wrGA0TEAQZ04XnCv4+90NZiB8QNZYOSYFd/KwXHQ7c0y1&#10;u/EPXY8hFxHCPkUFJoQ6ldJnhiz6oauJo3dyjcUQZZNL3eAtwm0lx0nyIS0WHBcM1rQ2lJXHi1Uw&#10;S+yhLD/H395OHqOpWW/ctj4r1e+1qy8QgdrwH36391rBFF5X4g2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nuNxwgAAANoAAAAPAAAAAAAAAAAAAAAAAJgCAABkcnMvZG93&#10;bnJldi54bWxQSwUGAAAAAAQABAD1AAAAhwMAAAAA&#10;" filled="f" stroked="f">
              <v:textbox style="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  <w:textAlignment w:val="baseline"/>
                    </w:pPr>
                    <w:r w:rsidRPr="0020091D">
                      <w:rPr>
                        <w:rFonts w:ascii="Arial" w:hAnsi="Arial"/>
                        <w:b/>
                        <w:bCs/>
                        <w:color w:val="000000"/>
                        <w:kern w:val="24"/>
                        <w:sz w:val="20"/>
                        <w:szCs w:val="20"/>
                        <w:lang w:val="en-US"/>
                      </w:rPr>
                      <w:t>S</w:t>
                    </w:r>
                  </w:p>
                </w:txbxContent>
              </v:textbox>
            </v:shape>
            <v:shape id="TextBox 81" o:spid="_x0000_s1163" type="#_x0000_t202" style="position:absolute;left:3561;top:4979;width:2750;height:415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x9BsIA&#10;AADaAAAADwAAAGRycy9kb3ducmV2LnhtbESP3YrCMBSE7wXfIRzBO00VFbdrFPEH9k7X3Qc4NMem&#10;tjkpTdS6T28EYS+HmfmGWaxaW4kbNb5wrGA0TEAQZ04XnCv4/dkP5iB8QNZYOSYFD/KwWnY7C0y1&#10;u/M33U4hFxHCPkUFJoQ6ldJnhiz6oauJo3d2jcUQZZNL3eA9wm0lx0kykxYLjgsGa9oYysrT1SqY&#10;J/ZQlh/jo7eTv9HUbLZuV1+U6vfa9SeIQG34D7/bX1rBDF5X4g2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TH0GwgAAANoAAAAPAAAAAAAAAAAAAAAAAJgCAABkcnMvZG93&#10;bnJldi54bWxQSwUGAAAAAAQABAD1AAAAhwMAAAAA&#10;" filled="f" stroked="f">
              <v:textbox style="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  <w:textAlignment w:val="baseline"/>
                    </w:pPr>
                    <w:r w:rsidRPr="0020091D">
                      <w:rPr>
                        <w:rFonts w:ascii="Arial" w:hAnsi="Arial"/>
                        <w:b/>
                        <w:bCs/>
                        <w:color w:val="000000"/>
                        <w:kern w:val="24"/>
                        <w:sz w:val="20"/>
                        <w:szCs w:val="20"/>
                        <w:lang w:val="en-US"/>
                      </w:rPr>
                      <w:t>N</w:t>
                    </w:r>
                  </w:p>
                </w:txbxContent>
              </v:textbox>
            </v:shape>
            <v:shape id="TextBox 82" o:spid="_x0000_s1164" type="#_x0000_t202" style="position:absolute;top:2693;width:2508;height:414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DYncIA&#10;AADaAAAADwAAAGRycy9kb3ducmV2LnhtbESPzW7CMBCE75V4B2uRuIEDgkJTDEL8SNzaQh9gFW/j&#10;kHgdxQYCT4+RkHoczcw3mvmytZW4UOMLxwqGgwQEceZ0wbmC3+OuPwPhA7LGyjEpuJGH5aLzNsdU&#10;uyv/0OUQchEh7FNUYEKoUyl9ZsiiH7iaOHp/rrEYomxyqRu8Rrit5ChJ3qXFguOCwZrWhrLycLYK&#10;Zon9KsuP0be34/twYtYbt61PSvW67eoTRKA2/Idf7b1WMIX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ANidwgAAANoAAAAPAAAAAAAAAAAAAAAAAJgCAABkcnMvZG93&#10;bnJldi54bWxQSwUGAAAAAAQABAD1AAAAhwMAAAAA&#10;" filled="f" stroked="f">
              <v:textbox style="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  <w:textAlignment w:val="baseline"/>
                    </w:pPr>
                    <w:r w:rsidRPr="0020091D">
                      <w:rPr>
                        <w:rFonts w:ascii="Californian FB" w:hAnsi="Californian FB"/>
                        <w:b/>
                        <w:bCs/>
                        <w:i/>
                        <w:iCs/>
                        <w:color w:val="000000"/>
                        <w:kern w:val="24"/>
                        <w:sz w:val="20"/>
                        <w:szCs w:val="20"/>
                        <w:lang w:val="en-US"/>
                      </w:rPr>
                      <w:t>I</w:t>
                    </w:r>
                  </w:p>
                </w:txbxContent>
              </v:textbox>
            </v:shape>
          </v:group>
        </w:pict>
      </w:r>
      <w:r w:rsidR="00362A22" w:rsidRPr="00362A22">
        <w:rPr>
          <w:rFonts w:ascii="Times New Roman" w:hAnsi="Times New Roman"/>
          <w:b/>
          <w:sz w:val="24"/>
          <w:szCs w:val="24"/>
          <w:lang w:eastAsia="ru-RU"/>
        </w:rPr>
        <w:t>2.</w:t>
      </w:r>
      <w:r w:rsidR="00362A22" w:rsidRPr="00362A22">
        <w:rPr>
          <w:rFonts w:ascii="Times New Roman" w:hAnsi="Times New Roman"/>
          <w:noProof/>
          <w:sz w:val="24"/>
          <w:szCs w:val="24"/>
          <w:lang w:eastAsia="ru-RU"/>
        </w:rPr>
        <w:t xml:space="preserve"> Определите направление силы,  действующий на проводник с током</w: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72" type="#_x0000_t202" style="position:absolute;left:0;text-align:left;margin-left:455.7pt;margin-top:4.2pt;width:40pt;height:20.4pt;z-index:251672576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" filled="f" stroked="f">
            <v:textbox style="mso-next-textbox:#_x0000_s1172;mso-fit-shape-to-text:t">
              <w:txbxContent>
                <w:p w:rsidR="00E17394" w:rsidRDefault="00E17394" w:rsidP="00362A22">
                  <w:pPr>
                    <w:pStyle w:val="a4"/>
                    <w:spacing w:after="0"/>
                    <w:textAlignment w:val="baseline"/>
                  </w:pPr>
                  <w:r w:rsidRPr="005C46F9">
                    <w:rPr>
                      <w:rFonts w:ascii="Arial" w:hAnsi="Arial"/>
                      <w:color w:val="000000"/>
                      <w:kern w:val="24"/>
                      <w:sz w:val="20"/>
                      <w:szCs w:val="20"/>
                    </w:rPr>
                    <w:t>Рис.</w:t>
                  </w:r>
                  <w:r>
                    <w:rPr>
                      <w:rFonts w:ascii="Arial" w:hAnsi="Arial"/>
                      <w:color w:val="000000"/>
                      <w:kern w:val="24"/>
                      <w:sz w:val="20"/>
                      <w:szCs w:val="20"/>
                    </w:rPr>
                    <w:t>2</w:t>
                  </w:r>
                </w:p>
              </w:txbxContent>
            </v:textbox>
          </v:shape>
        </w:pict>
      </w:r>
      <w:r w:rsidR="00362A22" w:rsidRPr="00362A22">
        <w:rPr>
          <w:rFonts w:ascii="Times New Roman" w:hAnsi="Times New Roman"/>
          <w:noProof/>
          <w:sz w:val="24"/>
          <w:szCs w:val="24"/>
          <w:lang w:eastAsia="ru-RU"/>
        </w:rPr>
        <w:t xml:space="preserve"> ( рис.2)</w:t>
      </w:r>
    </w:p>
    <w:p w:rsidR="00362A22" w:rsidRPr="00362A22" w:rsidRDefault="00A302B3" w:rsidP="009C7119">
      <w:p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oval id="Овал 3" o:spid="_x0000_s1170" style="position:absolute;left:0;text-align:left;margin-left:166.05pt;margin-top:4.2pt;width:2.7pt;height:3.4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" fillcolor="black" strokeweight="1.2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group id="Группа 21537" o:spid="_x0000_s1167" style="position:absolute;left:0;text-align:left;margin-left:117.9pt;margin-top:1.8pt;width:8.55pt;height:8.35pt;z-index:251669504" coordsize="108468,10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">
            <v:line id="Прямая соединительная линия 2" o:spid="_x0000_s1168" style="position:absolute;visibility:visible" from="0,0" to="103041,105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mld8IAAADaAAAADwAAAGRycy9kb3ducmV2LnhtbESPwWrDMBBE74X8g9hAb7XsFExxrIRg&#10;EggUSuvkAzbWxjaRVsZSYvfvq0Khx2Fm3jDldrZGPGj0vWMFWZKCIG6c7rlVcD4dXt5A+ICs0Tgm&#10;Bd/kYbtZPJVYaDfxFz3q0IoIYV+ggi6EoZDSNx1Z9IkbiKN3daPFEOXYSj3iFOHWyFWa5tJiz3Gh&#10;w4GqjppbfbcKps/6MH+8O23Prsp7k2eX171R6nk579YgAs3hP/zXPmoFK/i9Em+A3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mmld8IAAADaAAAADwAAAAAAAAAAAAAA&#10;AAChAgAAZHJzL2Rvd25yZXYueG1sUEsFBgAAAAAEAAQA+QAAAJADAAAAAA==&#10;" strokeweight="1.25pt"/>
            <v:line id="Прямая соединительная линия 3" o:spid="_x0000_s1169" style="position:absolute;flip:y;visibility:visible" from="0,0" to="108468,105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zbwsMAAADaAAAADwAAAGRycy9kb3ducmV2LnhtbESPQWvCQBSE7wX/w/IEb3WjgtXUVbRQ&#10;KNgejII9vmZfk2D2bci+mvjvu4WCx2FmvmFWm97V6kptqDwbmIwTUMS5txUXBk7H18cFqCDIFmvP&#10;ZOBGATbrwcMKU+s7PtA1k0JFCIcUDZQiTap1yEtyGMa+IY7et28dSpRtoW2LXYS7Wk+TZK4dVhwX&#10;SmzopaT8kv04A8He+Ou8eD93u9PnRaqnD+n3S2NGw377DEqol3v4v/1mDczg70q8AXr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828LDAAAA2gAAAA8AAAAAAAAAAAAA&#10;AAAAoQIAAGRycy9kb3ducmV2LnhtbFBLBQYAAAAABAAEAPkAAACRAwAAAAA=&#10;" strokeweight="1.25pt"/>
          </v:group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66" type="#_x0000_t32" style="position:absolute;left:0;text-align:left;margin-left:63.45pt;margin-top:1.8pt;width:0;height:20.45pt;flip:y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" strokeweight="1.25pt">
            <v:stroke endarrow="open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рямая со стрелкой 21528" o:spid="_x0000_s1165" type="#_x0000_t32" style="position:absolute;left:0;text-align:left;margin-left:21.35pt;margin-top:.5pt;width:0;height:19.8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" strokeweight="1.25pt">
            <v:stroke endarrow="open"/>
          </v:shape>
        </w:pict>
      </w:r>
      <w:r w:rsidR="00362A22" w:rsidRPr="00362A22">
        <w:rPr>
          <w:rFonts w:ascii="Times New Roman" w:hAnsi="Times New Roman"/>
          <w:noProof/>
          <w:sz w:val="24"/>
          <w:szCs w:val="24"/>
          <w:lang w:eastAsia="ru-RU"/>
        </w:rPr>
        <w:t xml:space="preserve">А)      </w:t>
      </w:r>
      <w:r w:rsidR="009C7119">
        <w:rPr>
          <w:rFonts w:ascii="Times New Roman" w:hAnsi="Times New Roman"/>
          <w:noProof/>
          <w:sz w:val="24"/>
          <w:szCs w:val="24"/>
          <w:lang w:eastAsia="ru-RU"/>
        </w:rPr>
        <w:t xml:space="preserve">    Б)            В)          </w:t>
      </w:r>
      <w:r w:rsidR="00362A22" w:rsidRPr="00362A22">
        <w:rPr>
          <w:rFonts w:ascii="Times New Roman" w:hAnsi="Times New Roman"/>
          <w:noProof/>
          <w:sz w:val="24"/>
          <w:szCs w:val="24"/>
          <w:lang w:eastAsia="ru-RU"/>
        </w:rPr>
        <w:t xml:space="preserve">Г) </w:t>
      </w:r>
    </w:p>
    <w:p w:rsidR="00362A22" w:rsidRPr="00362A22" w:rsidRDefault="00362A22" w:rsidP="009C7119">
      <w:p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362A22" w:rsidRPr="00362A22" w:rsidRDefault="00362A22" w:rsidP="009C7119">
      <w:p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362A22">
        <w:rPr>
          <w:rFonts w:ascii="Times New Roman" w:hAnsi="Times New Roman"/>
          <w:b/>
          <w:noProof/>
          <w:sz w:val="24"/>
          <w:szCs w:val="24"/>
          <w:lang w:eastAsia="ru-RU"/>
        </w:rPr>
        <w:t>3</w:t>
      </w:r>
      <w:r w:rsidRPr="00362A22">
        <w:rPr>
          <w:rFonts w:ascii="Times New Roman" w:hAnsi="Times New Roman"/>
          <w:noProof/>
          <w:sz w:val="24"/>
          <w:szCs w:val="24"/>
          <w:lang w:eastAsia="ru-RU"/>
        </w:rPr>
        <w:t>. Определите направление вектора магнитной индукции ( рис.3)</w:t>
      </w:r>
    </w:p>
    <w:p w:rsidR="00362A22" w:rsidRPr="00362A22" w:rsidRDefault="00A302B3" w:rsidP="009C7119">
      <w:p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_x0000_s1189" type="#_x0000_t32" style="position:absolute;left:0;text-align:left;margin-left:78.3pt;margin-top:1.1pt;width:0;height:20.45pt;flip:y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" strokeweight="1.25pt">
            <v:stroke endarrow="open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91" type="#_x0000_t32" style="position:absolute;left:0;text-align:left;margin-left:176.7pt;margin-top:7.5pt;width:25.25pt;height:0;flip:x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" strokeweight="1.25pt">
            <v:stroke endarrow="open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90" type="#_x0000_t32" style="position:absolute;left:0;text-align:left;margin-left:117.9pt;margin-top:7.5pt;width:23.35pt;height:0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" strokeweight="1.25pt">
            <v:stroke endarrow="open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group id="Группа 21551" o:spid="_x0000_s1180" style="position:absolute;left:0;text-align:left;margin-left:285.95pt;margin-top:1.85pt;width:59.55pt;height:46.35pt;z-index:251680768" coordsize="7563,5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">
            <v:shape id="Прямая со стрелкой 2" o:spid="_x0000_s1181" type="#_x0000_t32" style="position:absolute;left:2646;top:1079;width:491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8VpsQAAADaAAAADwAAAGRycy9kb3ducmV2LnhtbESPS2vDMBCE74X8B7GB3mo5hpbiRgml&#10;YBIfSmkePW+s9SOxVsZSYje/PioUchxm5htmvhxNKy7Uu8ayglkUgyAurG64UrDbZk+vIJxH1tha&#10;JgW/5GC5mDzMMdV24G+6bHwlAoRdigpq77tUSlfUZNBFtiMOXml7gz7IvpK6xyHATSuTOH6RBhsO&#10;CzV29FFTcdqcjYLrWB63p/Iz3/986WzIqVsdsmelHqfj+xsIT6O/h//ba60ggb8r4QbIx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jxWmxAAAANoAAAAPAAAAAAAAAAAA&#10;AAAAAKECAABkcnMvZG93bnJldi54bWxQSwUGAAAAAAQABAD5AAAAkgMAAAAA&#10;" strokeweight="1.25pt">
              <v:stroke endarrow="open"/>
            </v:shape>
            <v:shape id="TextBox 109" o:spid="_x0000_s1182" type="#_x0000_t202" style="position:absolute;left:3321;top:1734;width:1828;height:41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  <w:textAlignment w:val="baseline"/>
                    </w:pPr>
                    <w:r w:rsidRPr="00532547">
                      <w:rPr>
                        <w:rFonts w:ascii="Arial" w:hAnsi="Arial"/>
                        <w:b/>
                        <w:bCs/>
                        <w:color w:val="000000"/>
                        <w:kern w:val="24"/>
                        <w:sz w:val="20"/>
                        <w:szCs w:val="20"/>
                        <w:lang w:val="en-US"/>
                      </w:rPr>
                      <w:t>F</w:t>
                    </w:r>
                  </w:p>
                </w:txbxContent>
              </v:textbox>
            </v:shape>
            <v:group id="Группа 4" o:spid="_x0000_s1183" style="position:absolute;width:2356;height:2500" coordsize="8399,87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<v:line id="Прямая соединительная линия 6" o:spid="_x0000_s1184" style="position:absolute;visibility:visible" from="2356,2500" to="6029,6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KjdMEAAADaAAAADwAAAGRycy9kb3ducmV2LnhtbESP0YrCMBRE3wX/IVzBN01VKEvXKIso&#10;CILs1n7Atbnblk1uShNt/XuzIPg4zMwZZr0drBF36nzjWMFinoAgLp1uuFJQXA6zDxA+IGs0jknB&#10;gzxsN+PRGjPtev6hex4qESHsM1RQh9BmUvqyJot+7lri6P26zmKIsquk7rCPcGvkMklSabHhuFBj&#10;S7uayr/8ZhX03/lhOJ+ctoXbpY1JF9fV3ig1nQxfnyACDeEdfrWPWkEK/1fiDZCb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UqN0wQAAANoAAAAPAAAAAAAAAAAAAAAA&#10;AKECAABkcnMvZG93bnJldi54bWxQSwUGAAAAAAQABAD5AAAAjwMAAAAA&#10;" strokeweight="1.25pt"/>
              <v:line id="Прямая соединительная линия 7" o:spid="_x0000_s1185" style="position:absolute;flip:y;visibility:visible" from="2356,2500" to="6222,6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fdwcQAAADaAAAADwAAAGRycy9kb3ducmV2LnhtbESPT2vCQBTE70K/w/IKvemmHqqNboIV&#10;CoW2B/+APT6zzySYfRuyryZ++25B8DjMzG+YZT64Rl2oC7VnA8+TBBRx4W3NpYH97n08BxUE2WLj&#10;mQxcKUCePYyWmFrf84YuWylVhHBI0UAl0qZah6Iih2HiW+LonXznUKLsSm077CPcNXqaJC/aYc1x&#10;ocKW1hUV5+2vMxDslY+H+dehf9v/nKWefcvw+WrM0+OwWoASGuQevrU/rIEZ/F+JN0B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x93BxAAAANoAAAAPAAAAAAAAAAAA&#10;AAAAAKECAABkcnMvZG93bnJldi54bWxQSwUGAAAAAAQABAD5AAAAkgMAAAAA&#10;" strokeweight="1.25pt"/>
              <v:oval id="Овал 8" o:spid="_x0000_s1186" style="position:absolute;width:8399;height:871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ocmMAA&#10;AADaAAAADwAAAGRycy9kb3ducmV2LnhtbERPz2vCMBS+D/wfwhO8zdSCm3TGMocD2UFo9eDx0by1&#10;Zc1LadI2/vfLYbDjx/d7nwfTiYkG11pWsFknIIgrq1uuFdyun887EM4ja+wsk4IHOcgPi6c9ZtrO&#10;XNBU+lrEEHYZKmi87zMpXdWQQbe2PXHkvu1g0Ec41FIPOMdw08k0SV6kwZZjQ4M9fTRU/ZSjUcBf&#10;l3HelvfXyYY0vZxOxRFDodRqGd7fQHgK/l/85z5rBXFrvBJvgDz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rocmMAAAADaAAAADwAAAAAAAAAAAAAAAACYAgAAZHJzL2Rvd25y&#10;ZXYueG1sUEsFBgAAAAAEAAQA9QAAAIUDAAAAAA==&#10;" filled="f" strokeweight="1.25pt">
                <v:textbox style="mso-next-textbox:#Овал 8">
                  <w:txbxContent>
                    <w:p w:rsidR="00E17394" w:rsidRDefault="00E17394" w:rsidP="00362A22"/>
                  </w:txbxContent>
                </v:textbox>
              </v:oval>
            </v:group>
            <v:shape id="Прямая со стрелкой 5" o:spid="_x0000_s1187" type="#_x0000_t32" style="position:absolute;left:3433;top:1806;width:230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JGrMYAAADaAAAADwAAAGRycy9kb3ducmV2LnhtbESP3WoCMRSE7wt9h3AE72rWWkVWo5TS&#10;1qoF8Qfay+PmuLu4OdkmUbdv3whCL4eZ+YYZTxtTiTM5X1pW0O0kIIgzq0vOFey2bw9DED4ga6ws&#10;k4Jf8jCd3N+NMdX2wms6b0IuIoR9igqKEOpUSp8VZNB3bE0cvYN1BkOULpfa4SXCTSUfk2QgDZYc&#10;Fwqs6aWg7Lg5GQXfs4VbHd9P9mne/Zwdfl6XPf7aK9VuNc8jEIGa8B++tT+0gj5cr8QbIC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VSRqzGAAAA2gAAAA8AAAAAAAAA&#10;AAAAAAAAoQIAAGRycy9kb3ducmV2LnhtbFBLBQYAAAAABAAEAPkAAACUAwAAAAA=&#10;" strokeweight="1pt">
              <v:stroke endarrow="open"/>
            </v:shape>
          </v:group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73" type="#_x0000_t202" style="position:absolute;left:0;text-align:left;margin-left:340.6pt;margin-top:1.85pt;width:48.35pt;height:20.4pt;z-index:25167360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" filled="f" stroked="f">
            <v:textbox style="mso-next-textbox:#_x0000_s1173;mso-fit-shape-to-text:t">
              <w:txbxContent>
                <w:p w:rsidR="00E17394" w:rsidRDefault="00E17394" w:rsidP="00362A22">
                  <w:pPr>
                    <w:pStyle w:val="a4"/>
                    <w:spacing w:after="0"/>
                    <w:textAlignment w:val="baseline"/>
                  </w:pPr>
                  <w:r w:rsidRPr="00532547">
                    <w:rPr>
                      <w:rFonts w:ascii="Arial" w:hAnsi="Arial"/>
                      <w:color w:val="000000"/>
                      <w:kern w:val="24"/>
                      <w:sz w:val="20"/>
                      <w:szCs w:val="20"/>
                    </w:rPr>
                    <w:t>Рис.</w:t>
                  </w:r>
                  <w:r>
                    <w:rPr>
                      <w:rFonts w:ascii="Arial" w:hAnsi="Arial"/>
                      <w:color w:val="000000"/>
                      <w:kern w:val="24"/>
                      <w:sz w:val="20"/>
                      <w:szCs w:val="20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_x0000_s1188" type="#_x0000_t32" style="position:absolute;left:0;text-align:left;margin-left:21.35pt;margin-top:3.6pt;width:0;height:19.8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" strokeweight="1.25pt">
            <v:stroke endarrow="open"/>
          </v:shape>
        </w:pict>
      </w:r>
      <w:r w:rsidR="00362A22" w:rsidRPr="00362A22">
        <w:rPr>
          <w:rFonts w:ascii="Times New Roman" w:hAnsi="Times New Roman"/>
          <w:noProof/>
          <w:sz w:val="24"/>
          <w:szCs w:val="24"/>
          <w:lang w:eastAsia="ru-RU"/>
        </w:rPr>
        <w:t>А)           Б)            В)              Г)</w:t>
      </w:r>
    </w:p>
    <w:p w:rsidR="00362A22" w:rsidRPr="00362A22" w:rsidRDefault="00362A22" w:rsidP="009C7119">
      <w:p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362A22" w:rsidRPr="00362A22" w:rsidRDefault="00362A22" w:rsidP="009C7119">
      <w:p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362A22" w:rsidRPr="00362A22" w:rsidRDefault="00A302B3" w:rsidP="009C7119">
      <w:p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group id="Группа 21560" o:spid="_x0000_s1192" style="position:absolute;left:0;text-align:left;margin-left:357.4pt;margin-top:2.2pt;width:75.3pt;height:44.85pt;z-index:251685888" coordsize="9565,5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">
            <v:rect id="Прямоугольник 2" o:spid="_x0000_s1193" style="position:absolute;left:-1380;top:1718;width:5632;height:2286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OlMIA&#10;AADaAAAADwAAAGRycy9kb3ducmV2LnhtbESPQWsCMRSE74X+h/AKXkSzWiq6GkWKguClrnp/bJ6b&#10;tZuXJYm6/femUOhxmJlvmMWqs424kw+1YwWjYQaCuHS65krB6bgdTEGEiKyxcUwKfijAavn6ssBc&#10;uwcf6F7ESiQIhxwVmBjbXMpQGrIYhq4lTt7FeYsxSV9J7fGR4LaR4yybSIs1pwWDLX0aKr+Lm1Vw&#10;ufb9uv44ma/zbpTtN16/94uZUr23bj0HEamL/+G/9k4rGMPvlXQD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vM6UwgAAANoAAAAPAAAAAAAAAAAAAAAAAJgCAABkcnMvZG93&#10;bnJldi54bWxQSwUGAAAAAAQABAD1AAAAhwMAAAAA&#10;" filled="f" strokecolor="#385d8a" strokeweight="1.25pt">
              <v:textbox>
                <w:txbxContent>
                  <w:p w:rsidR="00E17394" w:rsidRDefault="00E17394" w:rsidP="00362A22"/>
                </w:txbxContent>
              </v:textbox>
            </v:rect>
            <v:rect id="Прямоугольник 3" o:spid="_x0000_s1194" style="position:absolute;left:5233;top:1673;width:5632;height:2286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BrD8IA&#10;AADaAAAADwAAAGRycy9kb3ducmV2LnhtbESPQWsCMRSE70L/Q3hCL1KzVpS6NYqUCoIXXfX+2Dw3&#10;WzcvS5Lq+u9NoeBxmJlvmPmys424kg+1YwWjYQaCuHS65krB8bB++wARIrLGxjEpuFOA5eKlN8dc&#10;uxvv6VrESiQIhxwVmBjbXMpQGrIYhq4lTt7ZeYsxSV9J7fGW4LaR71k2lRZrTgsGW/oyVF6KX6vg&#10;/DPwq3pyNLvTZpRtv70eD4qZUq/9bvUJIlIXn+H/9kYrGMPflX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8GsPwgAAANoAAAAPAAAAAAAAAAAAAAAAAJgCAABkcnMvZG93&#10;bnJldi54bWxQSwUGAAAAAAQABAD1AAAAhwMAAAAA&#10;" filled="f" strokecolor="#385d8a" strokeweight="1.25pt">
              <v:textbox>
                <w:txbxContent>
                  <w:p w:rsidR="00E17394" w:rsidRDefault="00E17394" w:rsidP="00362A22"/>
                </w:txbxContent>
              </v:textbox>
            </v:rect>
            <v:shape id="TextBox 111" o:spid="_x0000_s1195" type="#_x0000_t202" style="position:absolute;top:1321;width:2680;height:41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JG6sMA&#10;AADaAAAADwAAAGRycy9kb3ducmV2LnhtbESP0WrCQBRE3wX/YblC33QTsRKjayi2hb7Vqh9wyd5m&#10;02TvhuzWRL++Wyj0cZiZM8yuGG0rrtT72rGCdJGAIC6drrlScDm/zjMQPiBrbB2Tght5KPbTyQ5z&#10;7Qb+oOspVCJC2OeowITQ5VL60pBFv3AdcfQ+XW8xRNlXUvc4RLht5TJJ1tJizXHBYEcHQ2Vz+rYK&#10;ssS+N81mefR2dU8fzeHZvXRfSj3MxqctiEBj+A//td+0ghX8Xok3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JG6sMAAADaAAAADwAAAAAAAAAAAAAAAACYAgAAZHJzL2Rv&#10;d25yZXYueG1sUEsFBgAAAAAEAAQA9QAAAIgDAAAAAA==&#10;" filled="f" stroked="f">
              <v:textbox style="mso-next-textbox:#TextBox 111;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  <w:textAlignment w:val="baseline"/>
                    </w:pPr>
                    <w:r w:rsidRPr="00B61995">
                      <w:rPr>
                        <w:rFonts w:ascii="Arial" w:hAnsi="Arial"/>
                        <w:b/>
                        <w:bCs/>
                        <w:color w:val="000000"/>
                        <w:kern w:val="24"/>
                        <w:sz w:val="20"/>
                        <w:szCs w:val="20"/>
                        <w:lang w:val="en-US"/>
                      </w:rPr>
                      <w:t>S</w:t>
                    </w:r>
                  </w:p>
                </w:txbxContent>
              </v:textbox>
            </v:shape>
            <v:oval id="Овал 5" o:spid="_x0000_s1196" style="position:absolute;left:4809;top:2568;width:340;height:43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D2esEA&#10;AADaAAAADwAAAGRycy9kb3ducmV2LnhtbESPQWsCMRSE7wX/Q3hCbzWrsEW2RlGxUPDkuiC9vW5e&#10;N4ublyVJdf33jSB4HGbmG2axGmwnLuRD61jBdJKBIK6dbrlRUB0/3+YgQkTW2DkmBTcKsFqOXhZY&#10;aHflA13K2IgE4VCgAhNjX0gZakMWw8T1xMn7dd5iTNI3Unu8Jrjt5CzL3qXFltOCwZ62hupz+WcT&#10;5ZT/yG+2eWuqdVXty40/7g5KvY6H9QeISEN8hh/tL60gh/uVd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w9nrBAAAA2gAAAA8AAAAAAAAAAAAAAAAAmAIAAGRycy9kb3du&#10;cmV2LnhtbFBLBQYAAAAABAAEAPUAAACGAwAAAAA=&#10;" fillcolor="black" strokeweight="1.25pt">
              <v:textbox>
                <w:txbxContent>
                  <w:p w:rsidR="00E17394" w:rsidRDefault="00E17394" w:rsidP="00362A22"/>
                </w:txbxContent>
              </v:textbox>
            </v:oval>
            <v:shape id="TextBox 143" o:spid="_x0000_s1197" type="#_x0000_t202" style="position:absolute;left:6815;top:1543;width:2750;height:41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x9BsIA&#10;AADaAAAADwAAAGRycy9kb3ducmV2LnhtbESP3YrCMBSE7wXfIRzBO00VFbdrFPEH9k7X3Qc4NMem&#10;tjkpTdS6T28EYS+HmfmGWaxaW4kbNb5wrGA0TEAQZ04XnCv4/dkP5iB8QNZYOSYFD/KwWnY7C0y1&#10;u/M33U4hFxHCPkUFJoQ6ldJnhiz6oauJo3d2jcUQZZNL3eA9wm0lx0kykxYLjgsGa9oYysrT1SqY&#10;J/ZQlh/jo7eTv9HUbLZuV1+U6vfa9SeIQG34D7/bX1rBDF5X4g2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TH0GwgAAANoAAAAPAAAAAAAAAAAAAAAAAJgCAABkcnMvZG93&#10;bnJldi54bWxQSwUGAAAAAAQABAD1AAAAhwMAAAAA&#10;" filled="f" stroked="f">
              <v:textbox style="mso-next-textbox:#TextBox 143;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  <w:textAlignment w:val="baseline"/>
                    </w:pPr>
                    <w:r w:rsidRPr="00B61995">
                      <w:rPr>
                        <w:rFonts w:ascii="Arial" w:hAnsi="Arial"/>
                        <w:b/>
                        <w:bCs/>
                        <w:color w:val="000000"/>
                        <w:kern w:val="24"/>
                        <w:sz w:val="20"/>
                        <w:szCs w:val="20"/>
                        <w:lang w:val="en-US"/>
                      </w:rPr>
                      <w:t>N</w:t>
                    </w:r>
                  </w:p>
                </w:txbxContent>
              </v:textbox>
            </v:shape>
            <v:shape id="TextBox 144" o:spid="_x0000_s1198" type="#_x0000_t202" style="position:absolute;left:4064;top:222;width:1830;height:41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<v:textbox style="mso-next-textbox:#TextBox 144;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  <w:textAlignment w:val="baseline"/>
                    </w:pPr>
                    <w:r w:rsidRPr="00B61995">
                      <w:rPr>
                        <w:rFonts w:ascii="Arial" w:hAnsi="Arial"/>
                        <w:b/>
                        <w:bCs/>
                        <w:color w:val="000000"/>
                        <w:kern w:val="24"/>
                        <w:sz w:val="20"/>
                        <w:szCs w:val="20"/>
                        <w:lang w:val="en-US"/>
                      </w:rPr>
                      <w:t>F</w:t>
                    </w:r>
                  </w:p>
                </w:txbxContent>
              </v:textbox>
            </v:shape>
            <v:shape id="Прямая со стрелкой 8" o:spid="_x0000_s1199" type="#_x0000_t32" style="position:absolute;left:4212;top:649;width:1873;height: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h2E78AAADaAAAADwAAAGRycy9kb3ducmV2LnhtbERPTWvCQBC9F/wPywi91Y0VbImuQSxi&#10;LRRsFLwO2TEJyc6GzKrx33cPhR4f73uZDa5VN+ql9mxgOklAERfe1lwaOB23L++gJCBbbD2TgQcJ&#10;ZKvR0xJT6+/8Q7c8lCqGsKRooAqhS7WWoiKHMvEdceQuvncYIuxLbXu8x3DX6tckmWuHNceGCjva&#10;VFQ0+dUZmInLRXYzeSs/Gp1/f533h/3OmOfxsF6ACjSEf/Gf+9MaiFvjlXgD9OoX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eh2E78AAADaAAAADwAAAAAAAAAAAAAAAACh&#10;AgAAZHJzL2Rvd25yZXYueG1sUEsFBgAAAAAEAAQA+QAAAI0DAAAAAA==&#10;" strokeweight="1pt">
              <v:stroke endarrow="open"/>
            </v:shape>
          </v:group>
        </w:pict>
      </w:r>
      <w:r w:rsidR="00362A22" w:rsidRPr="00362A22">
        <w:rPr>
          <w:rFonts w:ascii="Times New Roman" w:hAnsi="Times New Roman"/>
          <w:noProof/>
          <w:sz w:val="24"/>
          <w:szCs w:val="24"/>
          <w:lang w:eastAsia="ru-RU"/>
        </w:rPr>
        <w:t>4. Определите направление тока, если известно напрвление силы,</w:t>
      </w:r>
    </w:p>
    <w:p w:rsidR="00362A22" w:rsidRPr="00362A22" w:rsidRDefault="00A302B3" w:rsidP="009C7119">
      <w:p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_x0000_s1200" type="#_x0000_t32" style="position:absolute;left:0;text-align:left;margin-left:184.45pt;margin-top:18.65pt;width:0;height:20.45pt;flip:y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" strokeweight="1.25pt">
            <v:stroke endarrow="open"/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_x0000_s1201" type="#_x0000_t32" style="position:absolute;left:0;text-align:left;margin-left:70.2pt;margin-top:19.25pt;width:0;height:19.8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" strokeweight="1.25pt">
            <v:stroke endarrow="open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79" type="#_x0000_t202" style="position:absolute;left:0;text-align:left;margin-left:434.5pt;margin-top:.55pt;width:45.6pt;height:20.4pt;z-index:25167974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" filled="f" stroked="f">
            <v:textbox style="mso-next-textbox:#_x0000_s1179;mso-fit-shape-to-text:t">
              <w:txbxContent>
                <w:p w:rsidR="00E17394" w:rsidRDefault="00E17394" w:rsidP="00362A22">
                  <w:pPr>
                    <w:pStyle w:val="a4"/>
                    <w:spacing w:after="0"/>
                    <w:textAlignment w:val="baseline"/>
                  </w:pPr>
                  <w:r w:rsidRPr="00532547">
                    <w:rPr>
                      <w:rFonts w:ascii="Arial" w:hAnsi="Arial"/>
                      <w:color w:val="000000"/>
                      <w:kern w:val="24"/>
                      <w:sz w:val="20"/>
                      <w:szCs w:val="20"/>
                    </w:rPr>
                    <w:t>Рис.</w:t>
                  </w:r>
                  <w:r>
                    <w:rPr>
                      <w:rFonts w:ascii="Arial" w:hAnsi="Arial"/>
                      <w:color w:val="000000"/>
                      <w:kern w:val="24"/>
                      <w:sz w:val="20"/>
                      <w:szCs w:val="20"/>
                    </w:rPr>
                    <w:t>4</w:t>
                  </w:r>
                </w:p>
              </w:txbxContent>
            </v:textbox>
          </v:shape>
        </w:pict>
      </w:r>
      <w:proofErr w:type="gramStart"/>
      <w:r w:rsidR="00362A22" w:rsidRPr="00362A22">
        <w:rPr>
          <w:rFonts w:ascii="Times New Roman" w:hAnsi="Times New Roman"/>
          <w:noProof/>
          <w:sz w:val="24"/>
          <w:szCs w:val="24"/>
          <w:lang w:eastAsia="ru-RU"/>
        </w:rPr>
        <w:t>действующей на него в магнитном поле.   (рис.4)</w:t>
      </w:r>
      <w:proofErr w:type="gramEnd"/>
    </w:p>
    <w:p w:rsidR="00362A22" w:rsidRPr="00362A22" w:rsidRDefault="00A302B3" w:rsidP="009C7119">
      <w:p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group id="_x0000_s1202" style="position:absolute;left:0;text-align:left;margin-left:118.8pt;margin-top:6.95pt;width:8.55pt;height:8.35pt;z-index:251688960" coordsize="108468,10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">
            <v:line id="Прямая соединительная линия 2" o:spid="_x0000_s1203" style="position:absolute;visibility:visible" from="0,0" to="103041,105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mld8IAAADaAAAADwAAAGRycy9kb3ducmV2LnhtbESPwWrDMBBE74X8g9hAb7XsFExxrIRg&#10;EggUSuvkAzbWxjaRVsZSYvfvq0Khx2Fm3jDldrZGPGj0vWMFWZKCIG6c7rlVcD4dXt5A+ICs0Tgm&#10;Bd/kYbtZPJVYaDfxFz3q0IoIYV+ggi6EoZDSNx1Z9IkbiKN3daPFEOXYSj3iFOHWyFWa5tJiz3Gh&#10;w4GqjppbfbcKps/6MH+8O23Prsp7k2eX171R6nk579YgAs3hP/zXPmoFK/i9Em+A3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mmld8IAAADaAAAADwAAAAAAAAAAAAAA&#10;AAChAgAAZHJzL2Rvd25yZXYueG1sUEsFBgAAAAAEAAQA+QAAAJADAAAAAA==&#10;" strokeweight="1.25pt"/>
            <v:line id="Прямая соединительная линия 3" o:spid="_x0000_s1204" style="position:absolute;flip:y;visibility:visible" from="0,0" to="108468,105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zbwsMAAADaAAAADwAAAGRycy9kb3ducmV2LnhtbESPQWvCQBSE7wX/w/IEb3WjgtXUVbRQ&#10;KNgejII9vmZfk2D2bci+mvjvu4WCx2FmvmFWm97V6kptqDwbmIwTUMS5txUXBk7H18cFqCDIFmvP&#10;ZOBGATbrwcMKU+s7PtA1k0JFCIcUDZQiTap1yEtyGMa+IY7et28dSpRtoW2LXYS7Wk+TZK4dVhwX&#10;SmzopaT8kv04A8He+Ou8eD93u9PnRaqnD+n3S2NGw377DEqol3v4v/1mDczg70q8AXr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828LDAAAA2gAAAA8AAAAAAAAAAAAA&#10;AAAAoQIAAGRycy9kb3ducmV2LnhtbFBLBQYAAAAABAAEAPkAAACRAwAAAAA=&#10;" strokeweight="1.25pt"/>
          </v:group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oval id="_x0000_s1205" style="position:absolute;left:0;text-align:left;margin-left:21.35pt;margin-top:7pt;width:2.7pt;height:3.4pt;z-index:2516899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" fillcolor="black" strokeweight="1.25pt"/>
        </w:pict>
      </w:r>
      <w:r w:rsidR="00362A22" w:rsidRPr="00362A22">
        <w:rPr>
          <w:rFonts w:ascii="Times New Roman" w:hAnsi="Times New Roman"/>
          <w:noProof/>
          <w:sz w:val="24"/>
          <w:szCs w:val="24"/>
          <w:lang w:eastAsia="ru-RU"/>
        </w:rPr>
        <w:t>А)            Б)           В)              Г)</w:t>
      </w:r>
    </w:p>
    <w:p w:rsidR="00362A22" w:rsidRPr="00362A22" w:rsidRDefault="00362A22" w:rsidP="009C7119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62A22" w:rsidRPr="00362A22" w:rsidRDefault="00A302B3" w:rsidP="009C7119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group id="Группа 71" o:spid="_x0000_s1215" style="position:absolute;left:0;text-align:left;margin-left:320.2pt;margin-top:3.9pt;width:159.9pt;height:69.75pt;z-index:251693056" coordsize="20304,8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">
            <v:group id="Группа 2" o:spid="_x0000_s1216" style="position:absolute;left:10213;width:8485;height:4536" coordorigin="10213" coordsize="32147,13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shape id="Арка 15" o:spid="_x0000_s1217" style="position:absolute;left:17357;width:10716;height:13573;visibility:visible;v-text-anchor:middle" coordsize="1071570,135732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3ZC74A&#10;AADbAAAADwAAAGRycy9kb3ducmV2LnhtbERPy6rCMBDdC/5DGMGdpj6uSjWKCILb6xXcDs3YVpNJ&#10;aaKtfr25ILibw3nOatNaIx5U+9KxgtEwAUGcOV1yruD0tx8sQPiArNE4JgVP8rBZdzsrTLVr+Jce&#10;x5CLGMI+RQVFCFUqpc8KsuiHriKO3MXVFkOEdS51jU0Mt0aOk2QmLZYcGwqsaFdQdjverYL7Fefb&#10;sXma7BVezWl65mQ6mSjV77XbJYhAbfiKP+6DjvN/4P+XeIBcv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U92Qu+AAAA2wAAAA8AAAAAAAAAAAAAAAAAmAIAAGRycy9kb3ducmV2&#10;LnhtbFBLBQYAAAAABAAEAPUAAACDAwAAAAA=&#10;" adj="-11796480,,5400" path="m,678661c,303847,239879,,535785,v295906,,535785,303847,535785,678661l1070381,678661c1070381,304504,831034,1189,535785,1189,240536,1189,1189,304504,1189,678661r-1189,xe" fillcolor="#4f81bd" strokecolor="#385d8a" strokeweight="2pt">
                <v:stroke joinstyle="miter"/>
                <v:formulas/>
                <v:path arrowok="t" o:connecttype="custom" o:connectlocs="0,678661;535785,0;1071570,678661;1070381,678661;535785,1189;1189,678661;0,678661" o:connectangles="0,0,0,0,0,0,0" textboxrect="0,0,1071570,1357322"/>
                <v:textbox style="mso-next-textbox:#Арка 15">
                  <w:txbxContent>
                    <w:p w:rsidR="00E17394" w:rsidRDefault="00E17394" w:rsidP="00362A22"/>
                  </w:txbxContent>
                </v:textbox>
              </v:shape>
              <v:shape id="Арка 16" o:spid="_x0000_s1218" style="position:absolute;left:10213;width:10716;height:13573;visibility:visible;v-text-anchor:middle" coordsize="1071570,135732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9HfMAA&#10;AADbAAAADwAAAGRycy9kb3ducmV2LnhtbERPTWuDQBC9F/Iflgn0VteaYIt1DSEQ6LWJ0OvgTtV2&#10;d1bcNZr8+m6hkNs83ueUu8UacaHR944VPCcpCOLG6Z5bBfX5+PQKwgdkjcYxKbiSh121eiix0G7m&#10;D7qcQitiCPsCFXQhDIWUvunIok/cQBy5LzdaDBGOrdQjzjHcGpmlaS4t9hwbOhzo0FHzc5qsgukb&#10;X/aZuZrmFm5zvf3kdLvZKPW4XvZvIAIt4S7+d7/rOD+Hv1/iAbL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e9HfMAAAADbAAAADwAAAAAAAAAAAAAAAACYAgAAZHJzL2Rvd25y&#10;ZXYueG1sUEsFBgAAAAAEAAQA9QAAAIUDAAAAAA==&#10;" adj="-11796480,,5400" path="m,678661c,303847,239879,,535785,v295906,,535785,303847,535785,678661l1070381,678661c1070381,304504,831034,1189,535785,1189,240536,1189,1189,304504,1189,678661r-1189,xe" fillcolor="#4f81bd" strokecolor="#385d8a" strokeweight="2pt">
                <v:stroke joinstyle="miter"/>
                <v:formulas/>
                <v:path arrowok="t" o:connecttype="custom" o:connectlocs="0,678661;535785,0;1071570,678661;1070381,678661;535785,1189;1189,678661;0,678661" o:connectangles="0,0,0,0,0,0,0" textboxrect="0,0,1071570,1357322"/>
                <v:textbox style="mso-next-textbox:#Арка 16">
                  <w:txbxContent>
                    <w:p w:rsidR="00E17394" w:rsidRDefault="00E17394" w:rsidP="00362A22"/>
                  </w:txbxContent>
                </v:textbox>
              </v:shape>
              <v:shape id="Арка 17" o:spid="_x0000_s1219" style="position:absolute;left:24501;width:10715;height:13573;visibility:visible;v-text-anchor:middle" coordsize="1071570,135732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Pi578A&#10;AADbAAAADwAAAGRycy9kb3ducmV2LnhtbERPS4vCMBC+C/sfwgh709QHVqppkYWFva4KXodmbKvJ&#10;pDTRVn/9ZkHwNh/fc7bFYI24U+cbxwpm0wQEcel0w5WC4+F7sgbhA7JG45gUPMhDkX+Mtphp1/Mv&#10;3fehEjGEfYYK6hDaTEpf1mTRT11LHLmz6yyGCLtK6g77GG6NnCfJSlpsODbU2NJXTeV1f7MKbhdM&#10;d3PzMOUzPPvj8sTJcrFQ6nM87DYgAg3hLX65f3Scn8L/L/EAmf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o+LnvwAAANsAAAAPAAAAAAAAAAAAAAAAAJgCAABkcnMvZG93bnJl&#10;di54bWxQSwUGAAAAAAQABAD1AAAAhAMAAAAA&#10;" adj="-11796480,,5400" path="m,678661c,303847,239879,,535785,v295906,,535785,303847,535785,678661l1070381,678661c1070381,304504,831034,1189,535785,1189,240536,1189,1189,304504,1189,678661r-1189,xe" fillcolor="#4f81bd" strokecolor="#385d8a" strokeweight="2pt">
                <v:stroke joinstyle="miter"/>
                <v:formulas/>
                <v:path arrowok="t" o:connecttype="custom" o:connectlocs="0,678661;535785,0;1071570,678661;1070381,678661;535785,1189;1189,678661;0,678661" o:connectangles="0,0,0,0,0,0,0" textboxrect="0,0,1071570,1357322"/>
                <v:textbox style="mso-next-textbox:#Арка 17">
                  <w:txbxContent>
                    <w:p w:rsidR="00E17394" w:rsidRDefault="00E17394" w:rsidP="00362A22"/>
                  </w:txbxContent>
                </v:textbox>
              </v:shape>
              <v:shape id="Арка 18" o:spid="_x0000_s1220" style="position:absolute;left:31644;width:10716;height:13573;visibility:visible;v-text-anchor:middle" coordsize="1071570,135732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x2lcIA&#10;AADbAAAADwAAAGRycy9kb3ducmV2LnhtbESPT4vCMBDF78J+hzAL3jRdFV26RhFB8Oof8Do0s213&#10;k0lpoq1+eucgeJvhvXnvN8t17526URvrwAa+xhko4iLYmksD59Nu9A0qJmSLLjAZuFOE9epjsMTc&#10;ho4PdDumUkkIxxwNVCk1udaxqMhjHIeGWLTf0HpMsralti12Eu6dnmTZXHusWRoqbGhbUfF/vHoD&#10;1z9cbCbu7opHenTn2YWz2XRqzPCz3/yAStSnt/l1vbeCL7Dyiwy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PHaVwgAAANsAAAAPAAAAAAAAAAAAAAAAAJgCAABkcnMvZG93&#10;bnJldi54bWxQSwUGAAAAAAQABAD1AAAAhwMAAAAA&#10;" adj="-11796480,,5400" path="m,678661c,303847,239879,,535785,v295906,,535785,303847,535785,678661l1070381,678661c1070381,304504,831034,1189,535785,1189,240536,1189,1189,304504,1189,678661r-1189,xe" fillcolor="#4f81bd" strokecolor="#385d8a" strokeweight="2pt">
                <v:stroke joinstyle="miter"/>
                <v:formulas/>
                <v:path arrowok="t" o:connecttype="custom" o:connectlocs="0,678661;535785,0;1071570,678661;1070381,678661;535785,1189;1189,678661;0,678661" o:connectangles="0,0,0,0,0,0,0" textboxrect="0,0,1071570,1357322"/>
                <v:textbox style="mso-next-textbox:#Арка 18">
                  <w:txbxContent>
                    <w:p w:rsidR="00E17394" w:rsidRDefault="00E17394" w:rsidP="00362A22"/>
                  </w:txbxContent>
                </v:textbox>
              </v:shape>
              <v:shape id="Арка 19" o:spid="_x0000_s1221" style="position:absolute;left:17357;top:1428;width:3572;height:11430;rotation:180;visibility:visible;v-text-anchor:middle" coordsize="357190,11430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/QZsAA&#10;AADbAAAADwAAAGRycy9kb3ducmV2LnhtbERPTYvCMBC9C/6HMMLebOoeylqNoq4ue7UK9Tg0Y1tt&#10;JqWJWv+9WVjwNo/3OfNlbxpxp87VlhVMohgEcWF1zaWC42E3/gLhPLLGxjIpeJKD5WI4mGOq7YP3&#10;dM98KUIIuxQVVN63qZSuqMigi2xLHLiz7Qz6ALtS6g4fIdw08jOOE2mw5tBQYUubioprdjMKfraX&#10;E2bfl0avb1edbJJ8n+W5Uh+jfjUD4an3b/G/+1eH+VP4+yUcIB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O/QZsAAAADbAAAADwAAAAAAAAAAAAAAAACYAgAAZHJzL2Rvd25y&#10;ZXYueG1sUEsFBgAAAAAEAAQA9QAAAIUDAAAAAA==&#10;" adj="-11796480,,5400" path="m,571504c,255871,79960,,178595,v98635,,178595,255871,178595,571504l356794,571504c356794,256090,277012,396,178595,396,80178,396,396,256090,396,571504r-396,xe" fillcolor="#4f81bd" strokecolor="#385d8a" strokeweight="2pt">
                <v:stroke joinstyle="miter"/>
                <v:formulas/>
                <v:path arrowok="t" o:connecttype="custom" o:connectlocs="0,571504;178595,0;357190,571504;356794,571504;178595,396;396,571504;0,571504" o:connectangles="0,0,0,0,0,0,0" textboxrect="0,0,357190,1143008"/>
                <v:textbox style="mso-next-textbox:#Арка 19">
                  <w:txbxContent>
                    <w:p w:rsidR="00E17394" w:rsidRDefault="00E17394" w:rsidP="00362A22"/>
                  </w:txbxContent>
                </v:textbox>
              </v:shape>
              <v:shape id="Арка 20" o:spid="_x0000_s1222" style="position:absolute;left:24501;top:1428;width:3572;height:11430;rotation:180;visibility:visible;v-text-anchor:middle" coordsize="357190,11430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mzRsAA&#10;AADbAAAADwAAAGRycy9kb3ducmV2LnhtbERPy26CQBTdN/EfJtfEXRnKgjToYFpfcSs1weUNcwso&#10;c4cwg+LfO4smXZ6c92o9mU7caXCtZQUfUQyCuLK65VrB+Wf//gnCeWSNnWVS8CQH63z2tsJM2wef&#10;6F74WoQQdhkqaLzvMyld1ZBBF9meOHC/djDoAxxqqQd8hHDTySSOU2mw5dDQYE+bhqpbMRoFh931&#10;gsX22unv8abTTVqeirJUajGfvpYgPE3+X/znPmoFSVgfvoQfIP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7mzRsAAAADbAAAADwAAAAAAAAAAAAAAAACYAgAAZHJzL2Rvd25y&#10;ZXYueG1sUEsFBgAAAAAEAAQA9QAAAIUDAAAAAA==&#10;" adj="-11796480,,5400" path="m,571504c,255871,79960,,178595,v98635,,178595,255871,178595,571504l356794,571504c356794,256090,277012,396,178595,396,80178,396,396,256090,396,571504r-396,xe" fillcolor="#4f81bd" strokecolor="#385d8a" strokeweight="2pt">
                <v:stroke joinstyle="miter"/>
                <v:formulas/>
                <v:path arrowok="t" o:connecttype="custom" o:connectlocs="0,571504;178595,0;357190,571504;356794,571504;178595,396;396,571504;0,571504" o:connectangles="0,0,0,0,0,0,0" textboxrect="0,0,357190,1143008"/>
                <v:textbox style="mso-next-textbox:#Арка 20">
                  <w:txbxContent>
                    <w:p w:rsidR="00E17394" w:rsidRDefault="00E17394" w:rsidP="00362A22"/>
                  </w:txbxContent>
                </v:textbox>
              </v:shape>
              <v:shape id="Арка 21" o:spid="_x0000_s1223" style="position:absolute;left:31644;top:1428;width:3572;height:11430;rotation:180;visibility:visible;v-text-anchor:middle" coordsize="357190,11430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UW3cIA&#10;AADbAAAADwAAAGRycy9kb3ducmV2LnhtbESPS2vDMBCE74X8B7GB3Bo5OZjiRAl5tKHXuAHnuFgb&#10;P7UylmK7/74qFHocZuYbZrufTCsG6l1lWcFqGYEgzq2uuFBw+/p4fQPhPLLG1jIp+CYH+93sZYuJ&#10;tiNfaUh9IQKEXYIKSu+7REqXl2TQLW1HHLyH7Q36IPtC6h7HADetXEdRLA1WHBZK7OhUUt6kT6Pg&#10;8l7fMT3XrT4+Gx2f4uyaZplSi/l02IDwNPn/8F/7UytYr+D3S/gBcvc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9RbdwgAAANsAAAAPAAAAAAAAAAAAAAAAAJgCAABkcnMvZG93&#10;bnJldi54bWxQSwUGAAAAAAQABAD1AAAAhwMAAAAA&#10;" adj="-11796480,,5400" path="m,571504c,255871,79960,,178595,v98635,,178595,255871,178595,571504l356794,571504c356794,256090,277012,396,178595,396,80178,396,396,256090,396,571504r-396,xe" fillcolor="#4f81bd" strokecolor="#385d8a" strokeweight="2pt">
                <v:stroke joinstyle="miter"/>
                <v:formulas/>
                <v:path arrowok="t" o:connecttype="custom" o:connectlocs="0,571504;178595,0;357190,571504;356794,571504;178595,396;396,571504;0,571504" o:connectangles="0,0,0,0,0,0,0" textboxrect="0,0,357190,1143008"/>
                <v:textbox style="mso-next-textbox:#Арка 21">
                  <w:txbxContent>
                    <w:p w:rsidR="00E17394" w:rsidRDefault="00E17394" w:rsidP="00362A22"/>
                  </w:txbxContent>
                </v:textbox>
              </v:shape>
              <v:shape id="Арка 22" o:spid="_x0000_s1224" style="position:absolute;left:38788;top:1428;width:3572;height:11430;rotation:180;visibility:visible;v-text-anchor:middle" coordsize="357190,11430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eIqsIA&#10;AADbAAAADwAAAGRycy9kb3ducmV2LnhtbESPQYvCMBSE78L+h/AW9qbp9lCkNoq6uni1Ct3jo3nb&#10;VpuX0kSt/94IgsdhZr5hssVgWnGl3jWWFXxPIhDEpdUNVwqOh+14CsJ5ZI2tZVJwJweL+ccow1Tb&#10;G+/pmvtKBAi7FBXU3neplK6syaCb2I44eP+2N+iD7Cupe7wFuGllHEWJNNhwWKixo3VN5Tm/GAW/&#10;m9Mf5j+nVq8uZ52sk2KfF4VSX5/DcgbC0+Df4Vd7pxXEMTy/hB8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J4iqwgAAANsAAAAPAAAAAAAAAAAAAAAAAJgCAABkcnMvZG93&#10;bnJldi54bWxQSwUGAAAAAAQABAD1AAAAhwMAAAAA&#10;" adj="-11796480,,5400" path="m,571504c,255871,79960,,178595,v98635,,178595,255871,178595,571504l356794,571504c356794,256090,277012,396,178595,396,80178,396,396,256090,396,571504r-396,xe" fillcolor="#4f81bd" strokecolor="#385d8a" strokeweight="2pt">
                <v:stroke joinstyle="miter"/>
                <v:formulas/>
                <v:path arrowok="t" o:connecttype="custom" o:connectlocs="0,571504;178595,0;357190,571504;356794,571504;178595,396;396,571504;0,571504" o:connectangles="0,0,0,0,0,0,0" textboxrect="0,0,357190,1143008"/>
                <v:textbox style="mso-next-textbox:#Арка 22">
                  <w:txbxContent>
                    <w:p w:rsidR="00E17394" w:rsidRDefault="00E17394" w:rsidP="00362A22"/>
                  </w:txbxContent>
                </v:textbox>
              </v:shape>
            </v:group>
            <v:line id="Прямая соединительная линия 3" o:spid="_x0000_s1225" style="position:absolute;flip:x;visibility:visible" from="10213,2268" to="10215,7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5FwMMMAAADaAAAADwAAAGRycy9kb3ducmV2LnhtbESPT4vCMBTE74LfITzB2zZVcXGrUVQQ&#10;dvHkn13Y26N5ttXmpTRRq5/eCILHYWZ+w0xmjSnFhWpXWFbQi2IQxKnVBWcK9rvVxwiE88gaS8uk&#10;4EYOZtN2a4KJtlfe0GXrMxEg7BJUkHtfJVK6NCeDLrIVcfAOtjbog6wzqWu8BrgpZT+OP6XBgsNC&#10;jhUtc0pP27NRcCRnVj/n+f/wuPhb/2ZDj/fel1LdTjMfg/DU+Hf41f7WCgbwvBJugJw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uRcDDDAAAA2gAAAA8AAAAAAAAAAAAA&#10;AAAAoQIAAGRycy9kb3ducmV2LnhtbFBLBQYAAAAABAAEAPkAAACRAwAAAAA=&#10;" strokecolor="#4a7ebb" strokeweight="2pt"/>
            <v:line id="Прямая соединительная линия 4" o:spid="_x0000_s1226" style="position:absolute;flip:x;visibility:visible" from="19923,2497" to="19924,7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joRMMAAADaAAAADwAAAGRycy9kb3ducmV2LnhtbESPT4vCMBTE74LfITzB2zZVdHGrUVQQ&#10;dvHkn13Y26N5ttXmpTRRq5/eCILHYWZ+w0xmjSnFhWpXWFbQi2IQxKnVBWcK9rvVxwiE88gaS8uk&#10;4EYOZtN2a4KJtlfe0GXrMxEg7BJUkHtfJVK6NCeDLrIVcfAOtjbog6wzqWu8BrgpZT+OP6XBgsNC&#10;jhUtc0pP27NRcCRnVj/n+f/wuPhb/2ZDj/fel1LdTjMfg/DU+Hf41f7WCgbwvBJugJw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46ETDAAAA2gAAAA8AAAAAAAAAAAAA&#10;AAAAoQIAAGRycy9kb3ducmV2LnhtbFBLBQYAAAAABAAEAPkAAACRAwAAAAA=&#10;" strokecolor="#4a7ebb" strokeweight="2pt"/>
            <v:shape id="Арка 5" o:spid="_x0000_s1227" style="position:absolute;left:17777;width:2146;height:4823;visibility:visible;v-text-anchor:middle" coordsize="214563,4823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gWFcMA&#10;AADaAAAADwAAAGRycy9kb3ducmV2LnhtbESPQWsCMRSE7wX/Q3hCbzVbS6XdGkUEwdaD7LaUHh+b&#10;183S5GVJom7/vREEj8PMfMPMl4Oz4kghdp4VPE4KEMSN1x23Cr4+Nw8vIGJC1mg9k4J/irBcjO7m&#10;WGp/4oqOdWpFhnAsUYFJqS+ljI0hh3Hie+Ls/frgMGUZWqkDnjLcWTktipl02HFeMNjT2lDzVx+c&#10;gl3Yv7raNB/2/ef7aWZ3VVdUg1L342H1BiLRkG7ha3urFTzD5Uq+AXJx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gWFcMAAADaAAAADwAAAAAAAAAAAAAAAACYAgAAZHJzL2Rv&#10;d25yZXYueG1sUEsFBgAAAAAEAAQA9QAAAIgDAAAAAA==&#10;" adj="-11796480,,5400" path="m,241190c,107984,48032,,107282,v59250,,107282,107984,107282,241190l214325,241190c214325,108116,166400,239,107282,239,48164,239,239,108116,239,241190r-239,xe" fillcolor="#4f81bd" strokecolor="#385d8a" strokeweight="2pt">
              <v:stroke joinstyle="miter"/>
              <v:formulas/>
              <v:path arrowok="t" o:connecttype="custom" o:connectlocs="0,241190;107282,0;214564,241190;214325,241190;107282,239;239,241190;0,241190" o:connectangles="0,0,0,0,0,0,0" textboxrect="0,0,214563,482379"/>
              <v:textbox style="mso-next-textbox:#Арка 5">
                <w:txbxContent>
                  <w:p w:rsidR="00E17394" w:rsidRDefault="00E17394" w:rsidP="00362A22"/>
                </w:txbxContent>
              </v:textbox>
            </v:shape>
            <v:oval id="Овал 6" o:spid="_x0000_s1228" style="position:absolute;left:9801;top:7159;width:762;height: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+Xy8EA&#10;AADaAAAADwAAAGRycy9kb3ducmV2LnhtbESPT4vCMBTE7wt+h/CEva2pHkSqUfyD4IIXu6LXZ/Ns&#10;qs1LbaLWb28WFvY4zMxvmMmstZV4UONLxwr6vQQEce50yYWC/c/6awTCB2SNlWNS8CIPs2nnY4Kp&#10;dk/e0SMLhYgQ9ikqMCHUqZQ+N2TR91xNHL2zayyGKJtC6gafEW4rOUiSobRYclwwWNPSUH7N7lYB&#10;szksjmyyJLy+fX97XNHtdFHqs9vOxyACteE//NfeaAVD+L0Sb4C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Pl8vBAAAA2gAAAA8AAAAAAAAAAAAAAAAAmAIAAGRycy9kb3du&#10;cmV2LnhtbFBLBQYAAAAABAAEAPUAAACGAwAAAAA=&#10;" filled="f" strokecolor="#7f7f7f" strokeweight="2pt">
              <v:textbox style="mso-next-textbox:#Овал 6">
                <w:txbxContent>
                  <w:p w:rsidR="00E17394" w:rsidRDefault="00E17394" w:rsidP="00362A22"/>
                </w:txbxContent>
              </v:textbox>
            </v:oval>
            <v:oval id="Овал 7" o:spid="_x0000_s1229" style="position:absolute;left:19542;top:7159;width:762;height: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yUMIA&#10;AADaAAAADwAAAGRycy9kb3ducmV2LnhtbESPT2vCQBTE7wW/w/KE3urGHtoS3QT/ICj0Ylr0+sw+&#10;s9Hs2zS7avz2bqHQ4zAzv2GmeW8bcaXO144VjEcJCOLS6ZorBd9fq5cPED4ga2wck4I7ecizwdMU&#10;U+1uvKVrESoRIexTVGBCaFMpfWnIoh+5ljh6R9dZDFF2ldQd3iLcNvI1Sd6kxZrjgsGWFobKc3Gx&#10;CpjNbr5nUyThvvHjz/2Sfg4npZ6H/WwCIlAf/sN/7bVW8A6/V+INk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QzJQwgAAANoAAAAPAAAAAAAAAAAAAAAAAJgCAABkcnMvZG93&#10;bnJldi54bWxQSwUGAAAAAAQABAD1AAAAhwMAAAAA&#10;" filled="f" strokecolor="#7f7f7f" strokeweight="2pt">
              <v:textbox style="mso-next-textbox:#Овал 7">
                <w:txbxContent>
                  <w:p w:rsidR="00E17394" w:rsidRDefault="00E17394" w:rsidP="00362A22"/>
                </w:txbxContent>
              </v:textbox>
            </v:oval>
            <v:shape id="Прямая со стрелкой 8" o:spid="_x0000_s1230" type="#_x0000_t32" style="position:absolute;left:2715;top:4828;width:5676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kaFL4AAADaAAAADwAAAGRycy9kb3ducmV2LnhtbERPy4rCMBTdC/5DuIIbGVNlEOkYRUSx&#10;Ln0sdHdprm2xuSlJtPXvJwvB5eG8F6vO1OJFzleWFUzGCQji3OqKCwWX8+5nDsIHZI21ZVLwJg+r&#10;Zb+3wFTblo/0OoVCxBD2KSooQ2hSKX1ekkE/tg1x5O7WGQwRukJqh20MN7WcJslMGqw4NpTY0Kak&#10;/HF6GgXXvW54e/gdHW8mmx2qad1mbqfUcNCt/0AE6sJX/HFnWkHcGq/EGyC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BCRoUvgAAANoAAAAPAAAAAAAAAAAAAAAAAKEC&#10;AABkcnMvZG93bnJldi54bWxQSwUGAAAAAAQABAD5AAAAjAMAAAAA&#10;" strokeweight="1.25pt">
              <v:stroke endarrow="open"/>
            </v:shape>
            <v:group id="Группа 9" o:spid="_x0000_s1231" style="position:absolute;top:1192;width:9235;height:2390;rotation:180" coordorigin=",1192" coordsize="9235,2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EuNOvCAAAA2gAAAA8A&#10;AAAAAAAAAAAAAAAAqgIAAGRycy9kb3ducmV2LnhtbFBLBQYAAAAABAAEAPoAAACZAwAAAAA=&#10;">
              <v:rect id="Прямоугольник 13" o:spid="_x0000_s1232" style="position:absolute;left:5770;top:116;width:2370;height:4561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TuDMAA&#10;AADbAAAADwAAAGRycy9kb3ducmV2LnhtbERP32vCMBB+F/Y/hBvsTdM5JlJNRQaOPW1aBX08mmtT&#10;bC6liZr998tA8O0+vp+3XEXbiSsNvnWs4HWSgSCunG65UXDYb8ZzED4ga+wck4Jf8rAqnkZLzLW7&#10;8Y6uZWhECmGfowITQp9L6StDFv3E9cSJq91gMSQ4NFIPeEvhtpPTLJtJiy2nBoM9fRiqzuXFKrh8&#10;Gt3s5uYU5fHdbusy/rjvqNTLc1wvQASK4SG+u790mv8G/7+kA2T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gTuDMAAAADbAAAADwAAAAAAAAAAAAAAAACYAgAAZHJzL2Rvd25y&#10;ZXYueG1sUEsFBgAAAAAEAAQA9QAAAIUDAAAAAA==&#10;" fillcolor="#4f81bd" strokecolor="#385d8a" strokeweight="1.25pt">
                <v:textbox style="mso-next-textbox:#Прямоугольник 13">
                  <w:txbxContent>
                    <w:p w:rsidR="00E17394" w:rsidRDefault="00E17394" w:rsidP="00362A22"/>
                  </w:txbxContent>
                </v:textbox>
              </v:rect>
              <v:rect id="Прямоугольник 14" o:spid="_x0000_s1233" style="position:absolute;left:1095;top:97;width:2371;height:4561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7y6r0A&#10;AADbAAAADwAAAGRycy9kb3ducmV2LnhtbERPXwsBQRB/V77DNsqL2COhY0mklAc58jzdjrvL7ex1&#10;uzjf3irlbX79/s5i1ZhSPKl2hWUFw0EEgji1uuBMweW8689AOI+ssbRMCt7kYLVstxYYa/viEz0T&#10;n4kQwi5GBbn3VSylS3My6Aa2Ig7czdYGfYB1JnWNrxBuSjmKook0WHBoyLGiTU7pPXkYBa5Itumh&#10;Suz1eFtfuJz2Gvd+KNXtNOs5CE+N/4t/7r0O88fw/SUcIJ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A7y6r0AAADbAAAADwAAAAAAAAAAAAAAAACYAgAAZHJzL2Rvd25yZXYu&#10;eG1sUEsFBgAAAAAEAAQA9QAAAIIDAAAAAA==&#10;" fillcolor="red" strokecolor="#385d8a" strokeweight="1.25pt">
                <v:textbox style="mso-next-textbox:#Прямоугольник 14">
                  <w:txbxContent>
                    <w:p w:rsidR="00E17394" w:rsidRDefault="00E17394" w:rsidP="00362A22"/>
                  </w:txbxContent>
                </v:textbox>
              </v:rect>
            </v:group>
            <v:shape id="TextBox 214" o:spid="_x0000_s1234" type="#_x0000_t202" style="position:absolute;left:647;top:1162;width:2749;height:415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D628QA&#10;AADbAAAADwAAAGRycy9kb3ducmV2LnhtbESPzW7CQAyE75V4h5WReisbUFtBYEGItlJvLT8PYGVN&#10;NiTrjbJbCDx9fUDiZmvGM58Xq9436kxdrAIbGI8yUMRFsBWXBg77r5cpqJiQLTaBycCVIqyWg6cF&#10;5jZceEvnXSqVhHDM0YBLqc21joUjj3EUWmLRjqHzmGTtSm07vEi4b/Qky961x4qlwWFLG0dFvfvz&#10;BqaZ/6nr2eQ3+tfb+M1tPsJnezLmediv56AS9elhvl9/W8EXevlFBt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A+tvEAAAA2wAAAA8AAAAAAAAAAAAAAAAAmAIAAGRycy9k&#10;b3ducmV2LnhtbFBLBQYAAAAABAAEAPUAAACJAwAAAAA=&#10;" filled="f" stroked="f">
              <v:textbox style="mso-next-textbox:#TextBox 214;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  <w:textAlignment w:val="baseline"/>
                    </w:pPr>
                    <w:r w:rsidRPr="0084325F">
                      <w:rPr>
                        <w:rFonts w:ascii="Arial" w:hAnsi="Arial"/>
                        <w:b/>
                        <w:bCs/>
                        <w:color w:val="000000"/>
                        <w:kern w:val="24"/>
                        <w:sz w:val="20"/>
                        <w:szCs w:val="20"/>
                        <w:lang w:val="en-US"/>
                      </w:rPr>
                      <w:t>N</w:t>
                    </w:r>
                  </w:p>
                </w:txbxContent>
              </v:textbox>
            </v:shape>
            <v:shape id="TextBox 215" o:spid="_x0000_s1235" type="#_x0000_t202" style="position:absolute;left:5606;top:1029;width:2679;height:415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xfQMAA&#10;AADbAAAADwAAAGRycy9kb3ducmV2LnhtbERP24rCMBB9F/yHMAu+aVpxxa1GES+wb972A4ZmbLpt&#10;JqWJ2t2vNwsLvs3hXGex6mwt7tT60rGCdJSAIM6dLrlQ8HXZD2cgfEDWWDsmBT/kYbXs9xaYaffg&#10;E93PoRAxhH2GCkwITSalzw1Z9CPXEEfu6lqLIcK2kLrFRwy3tRwnyVRaLDk2GGxoYyivzjerYJbY&#10;Q1V9jI/eTn7Td7PZul3zrdTgrVvPQQTqwkv87/7UcX4Kf7/E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xfQMAAAADbAAAADwAAAAAAAAAAAAAAAACYAgAAZHJzL2Rvd25y&#10;ZXYueG1sUEsFBgAAAAAEAAQA9QAAAIUDAAAAAA==&#10;" filled="f" stroked="f">
              <v:textbox style="mso-next-textbox:#TextBox 215;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  <w:textAlignment w:val="baseline"/>
                    </w:pPr>
                    <w:r w:rsidRPr="0084325F">
                      <w:rPr>
                        <w:rFonts w:ascii="Arial" w:hAnsi="Arial"/>
                        <w:b/>
                        <w:bCs/>
                        <w:color w:val="000000"/>
                        <w:kern w:val="24"/>
                        <w:sz w:val="20"/>
                        <w:szCs w:val="20"/>
                        <w:lang w:val="en-US"/>
                      </w:rPr>
                      <w:t>S</w:t>
                    </w:r>
                  </w:p>
                </w:txbxContent>
              </v:textbox>
            </v:shape>
            <v:shape id="TextBox 220" o:spid="_x0000_s1236" type="#_x0000_t202" style="position:absolute;left:3891;top:4719;width:2883;height:41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<v:textbox style="mso-next-textbox:#TextBox 220;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  <w:textAlignment w:val="baseline"/>
                    </w:pPr>
                    <w:r w:rsidRPr="0084325F">
                      <w:rPr>
                        <w:rFonts w:ascii="French Script MT" w:hAnsi="French Script MT" w:cs="BrowalliaUPC"/>
                        <w:b/>
                        <w:bCs/>
                        <w:i/>
                        <w:iCs/>
                        <w:color w:val="000000"/>
                        <w:kern w:val="24"/>
                        <w:sz w:val="20"/>
                        <w:szCs w:val="20"/>
                        <w:lang w:val="en-US"/>
                      </w:rPr>
                      <w:t>V</w:t>
                    </w:r>
                  </w:p>
                </w:txbxContent>
              </v:textbox>
            </v:shape>
          </v:group>
        </w:pict>
      </w:r>
      <w:r w:rsidR="00362A22" w:rsidRPr="00362A22">
        <w:rPr>
          <w:rFonts w:ascii="Times New Roman" w:hAnsi="Times New Roman"/>
          <w:b/>
          <w:sz w:val="24"/>
          <w:szCs w:val="24"/>
          <w:lang w:eastAsia="ru-RU"/>
        </w:rPr>
        <w:t>5</w:t>
      </w:r>
      <w:r w:rsidR="00362A22" w:rsidRPr="00362A22">
        <w:rPr>
          <w:rFonts w:ascii="Times New Roman" w:hAnsi="Times New Roman"/>
          <w:sz w:val="24"/>
          <w:szCs w:val="24"/>
          <w:lang w:eastAsia="ru-RU"/>
        </w:rPr>
        <w:t xml:space="preserve">.Определить направление индукционного тока в  катушке, </w:t>
      </w:r>
    </w:p>
    <w:p w:rsidR="00362A22" w:rsidRPr="00362A22" w:rsidRDefault="00362A22" w:rsidP="009C7119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2A22">
        <w:rPr>
          <w:rFonts w:ascii="Times New Roman" w:hAnsi="Times New Roman"/>
          <w:sz w:val="24"/>
          <w:szCs w:val="24"/>
          <w:lang w:eastAsia="ru-RU"/>
        </w:rPr>
        <w:t xml:space="preserve">от </w:t>
      </w:r>
      <w:proofErr w:type="gramStart"/>
      <w:r w:rsidRPr="00362A22">
        <w:rPr>
          <w:rFonts w:ascii="Times New Roman" w:hAnsi="Times New Roman"/>
          <w:sz w:val="24"/>
          <w:szCs w:val="24"/>
          <w:lang w:eastAsia="ru-RU"/>
        </w:rPr>
        <w:t>которой</w:t>
      </w:r>
      <w:proofErr w:type="gramEnd"/>
      <w:r w:rsidRPr="00362A22">
        <w:rPr>
          <w:rFonts w:ascii="Times New Roman" w:hAnsi="Times New Roman"/>
          <w:sz w:val="24"/>
          <w:szCs w:val="24"/>
          <w:lang w:eastAsia="ru-RU"/>
        </w:rPr>
        <w:t xml:space="preserve">  удаляется  магнит так, как показано на рис 5.</w:t>
      </w:r>
    </w:p>
    <w:p w:rsidR="00362A22" w:rsidRPr="00362A22" w:rsidRDefault="00362A22" w:rsidP="009C7119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62A22" w:rsidRPr="00362A22" w:rsidRDefault="00362A22" w:rsidP="009C7119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2A22">
        <w:rPr>
          <w:rFonts w:ascii="Times New Roman" w:hAnsi="Times New Roman"/>
          <w:b/>
          <w:sz w:val="24"/>
          <w:szCs w:val="24"/>
          <w:lang w:eastAsia="ru-RU"/>
        </w:rPr>
        <w:t xml:space="preserve">6. </w:t>
      </w:r>
      <w:r w:rsidRPr="00362A22">
        <w:rPr>
          <w:rFonts w:ascii="Times New Roman" w:hAnsi="Times New Roman"/>
          <w:sz w:val="24"/>
          <w:szCs w:val="24"/>
          <w:lang w:eastAsia="ru-RU"/>
        </w:rPr>
        <w:t xml:space="preserve">Какова индукция магнитного поля, в  котором на проводник </w:t>
      </w:r>
    </w:p>
    <w:p w:rsidR="00362A22" w:rsidRPr="00362A22" w:rsidRDefault="00A302B3" w:rsidP="009C7119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214" type="#_x0000_t202" style="position:absolute;left:0;text-align:left;margin-left:420.05pt;margin-top:9.1pt;width:40pt;height:20.4pt;z-index:25169203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" filled="f" stroked="f">
            <v:textbox style="mso-next-textbox:#_x0000_s1214;mso-fit-shape-to-text:t">
              <w:txbxContent>
                <w:p w:rsidR="00E17394" w:rsidRDefault="00E17394" w:rsidP="00362A22">
                  <w:pPr>
                    <w:pStyle w:val="a4"/>
                    <w:spacing w:after="0"/>
                    <w:textAlignment w:val="baseline"/>
                  </w:pPr>
                  <w:r w:rsidRPr="00532547">
                    <w:rPr>
                      <w:rFonts w:ascii="Arial" w:hAnsi="Arial"/>
                      <w:color w:val="000000"/>
                      <w:kern w:val="24"/>
                      <w:sz w:val="20"/>
                      <w:szCs w:val="20"/>
                    </w:rPr>
                    <w:t>Рис.</w:t>
                  </w:r>
                  <w:r>
                    <w:rPr>
                      <w:rFonts w:ascii="Arial" w:hAnsi="Arial"/>
                      <w:color w:val="000000"/>
                      <w:kern w:val="24"/>
                      <w:sz w:val="20"/>
                      <w:szCs w:val="20"/>
                    </w:rPr>
                    <w:t>5</w:t>
                  </w:r>
                </w:p>
              </w:txbxContent>
            </v:textbox>
          </v:shape>
        </w:pict>
      </w:r>
      <w:r w:rsidR="00362A22" w:rsidRPr="00362A22">
        <w:rPr>
          <w:rFonts w:ascii="Times New Roman" w:hAnsi="Times New Roman"/>
          <w:sz w:val="24"/>
          <w:szCs w:val="24"/>
          <w:lang w:eastAsia="ru-RU"/>
        </w:rPr>
        <w:t>с током 25</w:t>
      </w:r>
      <w:proofErr w:type="gramStart"/>
      <w:r w:rsidR="00362A22" w:rsidRPr="00362A22">
        <w:rPr>
          <w:rFonts w:ascii="Times New Roman" w:hAnsi="Times New Roman"/>
          <w:sz w:val="24"/>
          <w:szCs w:val="24"/>
          <w:lang w:eastAsia="ru-RU"/>
        </w:rPr>
        <w:t xml:space="preserve"> А</w:t>
      </w:r>
      <w:proofErr w:type="gramEnd"/>
      <w:r w:rsidR="00362A22" w:rsidRPr="00362A22">
        <w:rPr>
          <w:rFonts w:ascii="Times New Roman" w:hAnsi="Times New Roman"/>
          <w:sz w:val="24"/>
          <w:szCs w:val="24"/>
          <w:lang w:eastAsia="ru-RU"/>
        </w:rPr>
        <w:t xml:space="preserve"> действует сила 0,05 Н. Длина активной части  5 см.</w:t>
      </w:r>
    </w:p>
    <w:p w:rsidR="00362A22" w:rsidRPr="00362A22" w:rsidRDefault="00362A22" w:rsidP="009C7119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62A22" w:rsidRPr="001163C7" w:rsidRDefault="00362A22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2A22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362A22">
        <w:rPr>
          <w:rFonts w:ascii="Times New Roman" w:hAnsi="Times New Roman"/>
          <w:sz w:val="24"/>
          <w:szCs w:val="24"/>
          <w:lang w:eastAsia="ru-RU"/>
        </w:rPr>
        <w:t>. Определить длину  электромагнитной волны, частота которой составляет 2,5 МГц.</w:t>
      </w:r>
    </w:p>
    <w:p w:rsidR="00362A22" w:rsidRPr="00362A22" w:rsidRDefault="00362A22" w:rsidP="00362A22">
      <w:pPr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62A22" w:rsidRPr="00362A22" w:rsidRDefault="00362A22" w:rsidP="00362A22">
      <w:pPr>
        <w:rPr>
          <w:rFonts w:ascii="Times New Roman" w:hAnsi="Times New Roman"/>
          <w:b/>
          <w:sz w:val="24"/>
          <w:szCs w:val="24"/>
          <w:lang w:eastAsia="ru-RU"/>
        </w:rPr>
      </w:pPr>
      <w:r w:rsidRPr="00362A22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2 вариант</w:t>
      </w:r>
    </w:p>
    <w:p w:rsidR="00362A22" w:rsidRPr="00362A22" w:rsidRDefault="00A302B3" w:rsidP="00362A22">
      <w:pPr>
        <w:ind w:left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74" type="#_x0000_t202" style="position:absolute;left:0;text-align:left;margin-left:474.1pt;margin-top:22.55pt;width:40pt;height:22.7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" filled="f" stroked="f">
            <v:textbox style="mso-next-textbox:#_x0000_s1174">
              <w:txbxContent>
                <w:p w:rsidR="00E17394" w:rsidRDefault="00E17394" w:rsidP="00362A22">
                  <w:pPr>
                    <w:pStyle w:val="a4"/>
                    <w:spacing w:after="0"/>
                    <w:textAlignment w:val="baseline"/>
                  </w:pPr>
                  <w:r w:rsidRPr="00532547">
                    <w:rPr>
                      <w:rFonts w:ascii="Arial" w:hAnsi="Arial"/>
                      <w:color w:val="000000"/>
                      <w:kern w:val="24"/>
                      <w:sz w:val="20"/>
                      <w:szCs w:val="20"/>
                    </w:rPr>
                    <w:t>Рис.1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group id="Группа 21510" o:spid="_x0000_s1134" style="position:absolute;left:0;text-align:left;margin-left:323.85pt;margin-top:7.85pt;width:143.6pt;height:46.7pt;z-index:251665408" coordsize="24573,7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">
            <v:group id="Группа 2" o:spid="_x0000_s1135" style="position:absolute;width:24573;height:7921" coordsize="24573,79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group id="Группа 5" o:spid="_x0000_s1136" style="position:absolute;left:14482;width:8485;height:4536" coordorigin="14482" coordsize="32147,13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Арка 17" o:spid="_x0000_s1137" style="position:absolute;left:21626;width:10715;height:13573;visibility:visible;v-text-anchor:middle" coordsize="1071570,135732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Pi578A&#10;AADbAAAADwAAAGRycy9kb3ducmV2LnhtbERPS4vCMBC+C/sfwgh709QHVqppkYWFva4KXodmbKvJ&#10;pDTRVn/9ZkHwNh/fc7bFYI24U+cbxwpm0wQEcel0w5WC4+F7sgbhA7JG45gUPMhDkX+Mtphp1/Mv&#10;3fehEjGEfYYK6hDaTEpf1mTRT11LHLmz6yyGCLtK6g77GG6NnCfJSlpsODbU2NJXTeV1f7MKbhdM&#10;d3PzMOUzPPvj8sTJcrFQ6nM87DYgAg3hLX65f3Scn8L/L/EAmf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o+LnvwAAANsAAAAPAAAAAAAAAAAAAAAAAJgCAABkcnMvZG93bnJl&#10;di54bWxQSwUGAAAAAAQABAD1AAAAhAMAAAAA&#10;" adj="-11796480,,5400" path="m,678661c,303847,239879,,535785,v295906,,535785,303847,535785,678661l1070381,678661c1070381,304504,831034,1189,535785,1189,240536,1189,1189,304504,1189,678661r-1189,xe" fillcolor="#4f81bd" strokecolor="#385d8a" strokeweight="2pt">
                  <v:stroke joinstyle="miter"/>
                  <v:formulas/>
                  <v:path arrowok="t" o:connecttype="custom" o:connectlocs="0,678661;535785,0;1071570,678661;1070381,678661;535785,1189;1189,678661;0,678661" o:connectangles="0,0,0,0,0,0,0" textboxrect="0,0,1071570,1357322"/>
                  <v:textbox>
                    <w:txbxContent>
                      <w:p w:rsidR="00E17394" w:rsidRDefault="00E17394" w:rsidP="00362A22"/>
                    </w:txbxContent>
                  </v:textbox>
                </v:shape>
                <v:shape id="Арка 18" o:spid="_x0000_s1138" style="position:absolute;left:14482;width:10715;height:13573;visibility:visible;v-text-anchor:middle" coordsize="1071570,135732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x2lcIA&#10;AADbAAAADwAAAGRycy9kb3ducmV2LnhtbESPT4vCMBDF78J+hzAL3jRdFV26RhFB8Oof8Do0s213&#10;k0lpoq1+eucgeJvhvXnvN8t17526URvrwAa+xhko4iLYmksD59Nu9A0qJmSLLjAZuFOE9epjsMTc&#10;ho4PdDumUkkIxxwNVCk1udaxqMhjHIeGWLTf0HpMsralti12Eu6dnmTZXHusWRoqbGhbUfF/vHoD&#10;1z9cbCbu7opHenTn2YWz2XRqzPCz3/yAStSnt/l1vbeCL7Dyiwy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PHaVwgAAANsAAAAPAAAAAAAAAAAAAAAAAJgCAABkcnMvZG93&#10;bnJldi54bWxQSwUGAAAAAAQABAD1AAAAhwMAAAAA&#10;" adj="-11796480,,5400" path="m,678661c,303847,239879,,535785,v295906,,535785,303847,535785,678661l1070381,678661c1070381,304504,831034,1189,535785,1189,240536,1189,1189,304504,1189,678661r-1189,xe" fillcolor="#4f81bd" strokecolor="#385d8a" strokeweight="2pt">
                  <v:stroke joinstyle="miter"/>
                  <v:formulas/>
                  <v:path arrowok="t" o:connecttype="custom" o:connectlocs="0,678661;535785,0;1071570,678661;1070381,678661;535785,1189;1189,678661;0,678661" o:connectangles="0,0,0,0,0,0,0" textboxrect="0,0,1071570,1357322"/>
                  <v:textbox>
                    <w:txbxContent>
                      <w:p w:rsidR="00E17394" w:rsidRDefault="00E17394" w:rsidP="00362A22"/>
                    </w:txbxContent>
                  </v:textbox>
                </v:shape>
                <v:shape id="Арка 19" o:spid="_x0000_s1139" style="position:absolute;left:28769;width:10716;height:13573;visibility:visible;v-text-anchor:middle" coordsize="1071570,135732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DTDr4A&#10;AADbAAAADwAAAGRycy9kb3ducmV2LnhtbERPy6rCMBDdC/5DGMGdpj64ajWKCILb6xXcDs3YVpNJ&#10;aaKtfr25ILibw3nOatNaIx5U+9KxgtEwAUGcOV1yruD0tx/MQfiArNE4JgVP8rBZdzsrTLVr+Jce&#10;x5CLGMI+RQVFCFUqpc8KsuiHriKO3MXVFkOEdS51jU0Mt0aOk+RHWiw5NhRY0a6g7Ha8WwX3K862&#10;Y/M02Su8mtP0zMl0MlGq32u3SxCB2vAVf9wHHecv4P+XeIBcv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w0w6+AAAA2wAAAA8AAAAAAAAAAAAAAAAAmAIAAGRycy9kb3ducmV2&#10;LnhtbFBLBQYAAAAABAAEAPUAAACDAwAAAAA=&#10;" adj="-11796480,,5400" path="m,678661c,303847,239879,,535785,v295906,,535785,303847,535785,678661l1070381,678661c1070381,304504,831034,1189,535785,1189,240536,1189,1189,304504,1189,678661r-1189,xe" fillcolor="#4f81bd" strokecolor="#385d8a" strokeweight="2pt">
                  <v:stroke joinstyle="miter"/>
                  <v:formulas/>
                  <v:path arrowok="t" o:connecttype="custom" o:connectlocs="0,678661;535785,0;1071570,678661;1070381,678661;535785,1189;1189,678661;0,678661" o:connectangles="0,0,0,0,0,0,0" textboxrect="0,0,1071570,1357322"/>
                  <v:textbox>
                    <w:txbxContent>
                      <w:p w:rsidR="00E17394" w:rsidRDefault="00E17394" w:rsidP="00362A22"/>
                    </w:txbxContent>
                  </v:textbox>
                </v:shape>
                <v:shape id="Арка 20" o:spid="_x0000_s1140" style="position:absolute;left:35913;width:10716;height:13573;visibility:visible;v-text-anchor:middle" coordsize="1071570,135732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awLrwA&#10;AADbAAAADwAAAGRycy9kb3ducmV2LnhtbERPy6rCMBDdC/5DGMGdplZRqUYRQXDrA9wOzdhWk0lp&#10;oq1+vVlcuMvDea+3nTXiTY2vHCuYjBMQxLnTFRcKrpfDaAnCB2SNxjEp+JCH7abfW2OmXcsnep9D&#10;IWII+wwVlCHUmZQ+L8miH7uaOHJ311gMETaF1A22MdwamSbJXFqsODaUWNO+pPx5flkFrwcudqn5&#10;mPwbvu11duNkNp0qNRx0uxWIQF34F/+5j1pBGtfHL/EHyM0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bJrAuvAAAANsAAAAPAAAAAAAAAAAAAAAAAJgCAABkcnMvZG93bnJldi54&#10;bWxQSwUGAAAAAAQABAD1AAAAgQMAAAAA&#10;" adj="-11796480,,5400" path="m,678661c,303847,239879,,535785,v295906,,535785,303847,535785,678661l1070381,678661c1070381,304504,831034,1189,535785,1189,240536,1189,1189,304504,1189,678661r-1189,xe" fillcolor="#4f81bd" strokecolor="#385d8a" strokeweight="2pt">
                  <v:stroke joinstyle="miter"/>
                  <v:formulas/>
                  <v:path arrowok="t" o:connecttype="custom" o:connectlocs="0,678661;535785,0;1071570,678661;1070381,678661;535785,1189;1189,678661;0,678661" o:connectangles="0,0,0,0,0,0,0" textboxrect="0,0,1071570,1357322"/>
                  <v:textbox>
                    <w:txbxContent>
                      <w:p w:rsidR="00E17394" w:rsidRDefault="00E17394" w:rsidP="00362A22"/>
                    </w:txbxContent>
                  </v:textbox>
                </v:shape>
                <v:shape id="Арка 21" o:spid="_x0000_s1141" style="position:absolute;left:21626;top:1428;width:3571;height:11430;rotation:180;visibility:visible;v-text-anchor:middle" coordsize="357190,11430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UW3cIA&#10;AADbAAAADwAAAGRycy9kb3ducmV2LnhtbESPS2vDMBCE74X8B7GB3Bo5OZjiRAl5tKHXuAHnuFgb&#10;P7UylmK7/74qFHocZuYbZrufTCsG6l1lWcFqGYEgzq2uuFBw+/p4fQPhPLLG1jIp+CYH+93sZYuJ&#10;tiNfaUh9IQKEXYIKSu+7REqXl2TQLW1HHLyH7Q36IPtC6h7HADetXEdRLA1WHBZK7OhUUt6kT6Pg&#10;8l7fMT3XrT4+Gx2f4uyaZplSi/l02IDwNPn/8F/7UytYr+D3S/gBcvc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9RbdwgAAANsAAAAPAAAAAAAAAAAAAAAAAJgCAABkcnMvZG93&#10;bnJldi54bWxQSwUGAAAAAAQABAD1AAAAhwMAAAAA&#10;" adj="-11796480,,5400" path="m,571504c,255871,79960,,178595,v98635,,178595,255871,178595,571504l356794,571504c356794,256090,277012,396,178595,396,80178,396,396,256090,396,571504r-396,xe" fillcolor="#4f81bd" strokecolor="#385d8a" strokeweight="2pt">
                  <v:stroke joinstyle="miter"/>
                  <v:formulas/>
                  <v:path arrowok="t" o:connecttype="custom" o:connectlocs="0,571504;178595,0;357190,571504;356794,571504;178595,396;396,571504;0,571504" o:connectangles="0,0,0,0,0,0,0" textboxrect="0,0,357190,1143008"/>
                  <v:textbox>
                    <w:txbxContent>
                      <w:p w:rsidR="00E17394" w:rsidRDefault="00E17394" w:rsidP="00362A22"/>
                    </w:txbxContent>
                  </v:textbox>
                </v:shape>
                <v:shape id="Арка 22" o:spid="_x0000_s1142" style="position:absolute;left:28769;top:1428;width:3572;height:11430;rotation:180;visibility:visible;v-text-anchor:middle" coordsize="357190,11430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eIqsIA&#10;AADbAAAADwAAAGRycy9kb3ducmV2LnhtbESPQYvCMBSE78L+h/AW9qbp9lCkNoq6uni1Ct3jo3nb&#10;VpuX0kSt/94IgsdhZr5hssVgWnGl3jWWFXxPIhDEpdUNVwqOh+14CsJ5ZI2tZVJwJweL+ccow1Tb&#10;G+/pmvtKBAi7FBXU3neplK6syaCb2I44eP+2N+iD7Cupe7wFuGllHEWJNNhwWKixo3VN5Tm/GAW/&#10;m9Mf5j+nVq8uZ52sk2KfF4VSX5/DcgbC0+Df4Vd7pxXEMTy/hB8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J4iqwgAAANsAAAAPAAAAAAAAAAAAAAAAAJgCAABkcnMvZG93&#10;bnJldi54bWxQSwUGAAAAAAQABAD1AAAAhwMAAAAA&#10;" adj="-11796480,,5400" path="m,571504c,255871,79960,,178595,v98635,,178595,255871,178595,571504l356794,571504c356794,256090,277012,396,178595,396,80178,396,396,256090,396,571504r-396,xe" fillcolor="#4f81bd" strokecolor="#385d8a" strokeweight="2pt">
                  <v:stroke joinstyle="miter"/>
                  <v:formulas/>
                  <v:path arrowok="t" o:connecttype="custom" o:connectlocs="0,571504;178595,0;357190,571504;356794,571504;178595,396;396,571504;0,571504" o:connectangles="0,0,0,0,0,0,0" textboxrect="0,0,357190,1143008"/>
                  <v:textbox>
                    <w:txbxContent>
                      <w:p w:rsidR="00E17394" w:rsidRDefault="00E17394" w:rsidP="00362A22"/>
                    </w:txbxContent>
                  </v:textbox>
                </v:shape>
                <v:shape id="Арка 23" o:spid="_x0000_s1143" style="position:absolute;left:35913;top:1428;width:3572;height:11430;rotation:180;visibility:visible;v-text-anchor:middle" coordsize="357190,11430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stMcMA&#10;AADbAAAADwAAAGRycy9kb3ducmV2LnhtbESPQWvCQBSE7wX/w/KE3upGC6FEV9HYll6NQjw+ss8k&#10;Jvs2ZNck/ffdQqHHYWa+YTa7ybRioN7VlhUsFxEI4sLqmksFl/PHyxsI55E1tpZJwTc52G1nTxtM&#10;tB35REPmSxEg7BJUUHnfJVK6oiKDbmE74uDdbG/QB9mXUvc4Brhp5SqKYmmw5rBQYUdpRUWTPYyC&#10;z/f7FbPjvdWHR6PjNM5PWZ4r9Tyf9msQnib/H/5rf2kFq1f4/RJ+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2stMcMAAADbAAAADwAAAAAAAAAAAAAAAACYAgAAZHJzL2Rv&#10;d25yZXYueG1sUEsFBgAAAAAEAAQA9QAAAIgDAAAAAA==&#10;" adj="-11796480,,5400" path="m,571504c,255871,79960,,178595,v98635,,178595,255871,178595,571504l356794,571504c356794,256090,277012,396,178595,396,80178,396,396,256090,396,571504r-396,xe" fillcolor="#4f81bd" strokecolor="#385d8a" strokeweight="2pt">
                  <v:stroke joinstyle="miter"/>
                  <v:formulas/>
                  <v:path arrowok="t" o:connecttype="custom" o:connectlocs="0,571504;178595,0;357190,571504;356794,571504;178595,396;396,571504;0,571504" o:connectangles="0,0,0,0,0,0,0" textboxrect="0,0,357190,1143008"/>
                  <v:textbox style="mso-next-textbox:#Арка 23">
                    <w:txbxContent>
                      <w:p w:rsidR="00E17394" w:rsidRDefault="00E17394" w:rsidP="00362A22"/>
                    </w:txbxContent>
                  </v:textbox>
                </v:shape>
                <v:shape id="Арка 24" o:spid="_x0000_s1144" style="position:absolute;left:43057;top:1428;width:3572;height:11430;rotation:180;visibility:visible;v-text-anchor:middle" coordsize="357190,11430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1RcMA&#10;AADbAAAADwAAAGRycy9kb3ducmV2LnhtbESPQWvCQBSE7wX/w/KE3upGKaFEV9HYll6NQjw+ss8k&#10;Jvs2ZNck/ffdQqHHYWa+YTa7ybRioN7VlhUsFxEI4sLqmksFl/PHyxsI55E1tpZJwTc52G1nTxtM&#10;tB35REPmSxEg7BJUUHnfJVK6oiKDbmE74uDdbG/QB9mXUvc4Brhp5SqKYmmw5rBQYUdpRUWTPYyC&#10;z/f7FbPjvdWHR6PjNM5PWZ4r9Tyf9msQnib/H/5rf2kFq1f4/RJ+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K1RcMAAADbAAAADwAAAAAAAAAAAAAAAACYAgAAZHJzL2Rv&#10;d25yZXYueG1sUEsFBgAAAAAEAAQA9QAAAIgDAAAAAA==&#10;" adj="-11796480,,5400" path="m,571504c,255871,79960,,178595,v98635,,178595,255871,178595,571504l356794,571504c356794,256090,277012,396,178595,396,80178,396,396,256090,396,571504r-396,xe" fillcolor="#4f81bd" strokecolor="#385d8a" strokeweight="2pt">
                  <v:stroke joinstyle="miter"/>
                  <v:formulas/>
                  <v:path arrowok="t" o:connecttype="custom" o:connectlocs="0,571504;178595,0;357190,571504;356794,571504;178595,396;396,571504;0,571504" o:connectangles="0,0,0,0,0,0,0" textboxrect="0,0,357190,1143008"/>
                  <v:textbox style="mso-next-textbox:#Арка 24">
                    <w:txbxContent>
                      <w:p w:rsidR="00E17394" w:rsidRDefault="00E17394" w:rsidP="00362A22"/>
                    </w:txbxContent>
                  </v:textbox>
                </v:shape>
              </v:group>
              <v:line id="Прямая соединительная линия 6" o:spid="_x0000_s1145" style="position:absolute;flip:x;visibility:visible" from="14482,2268" to="14483,7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bTqMIAAADaAAAADwAAAGRycy9kb3ducmV2LnhtbESPT4vCMBTE74LfITxhb2taQVmrUVQo&#10;rOzJv+Dt0TzbavNSmqh1P71ZWPA4zMxvmOm8NZW4U+NKywrifgSCOLO65FzBfpd+foFwHlljZZkU&#10;PMnBfNbtTDHR9sEbum99LgKEXYIKCu/rREqXFWTQ9W1NHLyzbQz6IJtc6gYfAW4qOYiikTRYclgo&#10;sKZVQdl1ezMKLuRMur4tTsPL8vhzyIcef+OxUh+9djEB4an17/B/+1srGMHflXAD5O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+bTqMIAAADaAAAADwAAAAAAAAAAAAAA&#10;AAChAgAAZHJzL2Rvd25yZXYueG1sUEsFBgAAAAAEAAQA+QAAAJADAAAAAA==&#10;" strokecolor="#4a7ebb" strokeweight="2pt"/>
              <v:line id="Прямая соединительная линия 7" o:spid="_x0000_s1146" style="position:absolute;flip:x;visibility:visible" from="24192,2497" to="24193,7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p2M8QAAADaAAAADwAAAGRycy9kb3ducmV2LnhtbESPQWvCQBSE7wX/w/KE3upGwbam2YgK&#10;QosnbRW8PbKvSTT7NmQ3MfrrXaHQ4zAz3zDJvDeV6KhxpWUF41EEgjizuuRcwc/3+uUdhPPIGivL&#10;pOBKDubp4CnBWNsLb6nb+VwECLsYFRTe17GULivIoBvZmjh4v7Yx6INscqkbvAS4qeQkil6lwZLD&#10;QoE1rQrKzrvWKDiRM+uvdnGcnpaHzT6feryNZ0o9D/vFBwhPvf8P/7U/tYI3eFwJN0Cm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qnYzxAAAANoAAAAPAAAAAAAAAAAA&#10;AAAAAKECAABkcnMvZG93bnJldi54bWxQSwUGAAAAAAQABAD5AAAAkgMAAAAA&#10;" strokecolor="#4a7ebb" strokeweight="2pt"/>
              <v:shape id="Арка 8" o:spid="_x0000_s1147" style="position:absolute;left:22046;width:2146;height:4823;visibility:visible;v-text-anchor:middle" coordsize="214563,4823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m5i8AA&#10;AADaAAAADwAAAGRycy9kb3ducmV2LnhtbERPz2vCMBS+C/sfwhO82dQNZFajjMHA6WG0ytjx0Tyb&#10;suSlJFG7/345DHb8+H5vdqOz4kYh9p4VLIoSBHHrdc+dgvPpbf4MIiZkjdYzKfihCLvtw2SDlfZ3&#10;runWpE7kEI4VKjApDZWUsTXkMBZ+IM7cxQeHKcPQSR3wnsOdlY9luZQOe84NBgd6NdR+N1en4Bg+&#10;Vq4x7cG+f30+Le2x7st6VGo2HV/WIBKN6V/8595rBXlrvpJvgN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Sm5i8AAAADaAAAADwAAAAAAAAAAAAAAAACYAgAAZHJzL2Rvd25y&#10;ZXYueG1sUEsFBgAAAAAEAAQA9QAAAIUDAAAAAA==&#10;" adj="-11796480,,5400" path="m,241190c,107984,48032,,107282,v59250,,107282,107984,107282,241190l214325,241190c214325,108116,166400,239,107282,239,48164,239,239,108116,239,241190r-239,xe" fillcolor="#4f81bd" strokecolor="#385d8a" strokeweight="2pt">
                <v:stroke joinstyle="miter"/>
                <v:formulas/>
                <v:path arrowok="t" o:connecttype="custom" o:connectlocs="0,241190;107282,0;214564,241190;214325,241190;107282,239;239,241190;0,241190" o:connectangles="0,0,0,0,0,0,0" textboxrect="0,0,214563,482379"/>
                <v:textbox style="mso-next-textbox:#Арка 8">
                  <w:txbxContent>
                    <w:p w:rsidR="00E17394" w:rsidRDefault="00E17394" w:rsidP="00362A22"/>
                  </w:txbxContent>
                </v:textbox>
              </v:shape>
              <v:oval id="Овал 9" o:spid="_x0000_s1148" style="position:absolute;left:14069;top:7159;width:762;height: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ADucIA&#10;AADaAAAADwAAAGRycy9kb3ducmV2LnhtbESPT2vCQBTE7wW/w/KE3urGHkob3QT/ICj0Ylr0+sw+&#10;s9Hs2zS7avz2bqHQ4zAzv2GmeW8bcaXO144VjEcJCOLS6ZorBd9fq5d3ED4ga2wck4I7ecizwdMU&#10;U+1uvKVrESoRIexTVGBCaFMpfWnIoh+5ljh6R9dZDFF2ldQd3iLcNvI1Sd6kxZrjgsGWFobKc3Gx&#10;CpjNbr5nUyThvvHjz/2Sfg4npZ6H/WwCIlAf/sN/7bVW8AG/V+INk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kAO5wgAAANoAAAAPAAAAAAAAAAAAAAAAAJgCAABkcnMvZG93&#10;bnJldi54bWxQSwUGAAAAAAQABAD1AAAAhwMAAAAA&#10;" filled="f" strokecolor="#7f7f7f" strokeweight="2pt">
                <v:textbox style="mso-next-textbox:#Овал 9">
                  <w:txbxContent>
                    <w:p w:rsidR="00E17394" w:rsidRDefault="00E17394" w:rsidP="00362A22"/>
                  </w:txbxContent>
                </v:textbox>
              </v:oval>
              <v:oval id="Овал 10" o:spid="_x0000_s1149" style="position:absolute;left:23811;top:7159;width:762;height: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/okcMA&#10;AADbAAAADwAAAGRycy9kb3ducmV2LnhtbESPQW/CMAyF75P4D5GRdhspHNDUEdAAIYG0y8o0rl7j&#10;NYXGKU2A8u/nwyRutt7ze59ni9436kpdrAMbGI8yUMRlsDVXBr72m5dXUDEhW2wCk4E7RVjMB08z&#10;zG248Sddi1QpCeGYowGXUptrHUtHHuMotMSi/YbOY5K1q7Tt8CbhvtGTLJtqjzVLg8OWVo7KU3Hx&#10;Bpjd9/LArsjSfRfHH4c1nX+OxjwP+/c3UIn69DD/X2+t4Au9/CID6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/okcMAAADbAAAADwAAAAAAAAAAAAAAAACYAgAAZHJzL2Rv&#10;d25yZXYueG1sUEsFBgAAAAAEAAQA9QAAAIgDAAAAAA==&#10;" filled="f" strokecolor="#7f7f7f" strokeweight="2pt">
                <v:textbox style="mso-next-textbox:#Овал 10">
                  <w:txbxContent>
                    <w:p w:rsidR="00E17394" w:rsidRDefault="00E17394" w:rsidP="00362A22"/>
                  </w:txbxContent>
                </v:textbox>
              </v:oval>
              <v:group id="Группа 11" o:spid="_x0000_s1150" style="position:absolute;top:488;width:14023;height:7260" coordorigin=",488" coordsize="14023,7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<v:line id="Прямая соединительная линия 12" o:spid="_x0000_s1151" style="position:absolute;visibility:visible" from="6755,1813" to="6755,7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iL7sIAAADbAAAADwAAAGRycy9kb3ducmV2LnhtbERP32vCMBB+F/Y/hBv4ZtMKE1eNZQwG&#10;G6Jgt+Hr0dzabs2lJJm2/70RBN/u4/t562IwnTiR861lBVmSgiCurG65VvD1+TZbgvABWWNnmRSM&#10;5KHYPEzWmGt75gOdylCLGMI+RwVNCH0upa8aMugT2xNH7sc6gyFCV0vt8BzDTSfnabqQBluODQ32&#10;9NpQ9Vf+GwXH0S37b9plH/Xv885tx/Jpj6NS08fhZQUi0BDu4pv7Xcf5c7j+Eg+Qmw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RiL7sIAAADbAAAADwAAAAAAAAAAAAAA&#10;AAChAgAAZHJzL2Rvd25yZXYueG1sUEsFBgAAAAAEAAQA+QAAAJADAAAAAA==&#10;" strokecolor="#4a7ebb" strokeweight="2pt"/>
                <v:group id="Группа 13" o:spid="_x0000_s1152" style="position:absolute;top:488;width:14023;height:1179" coordorigin=",488" coordsize="16498,13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Равнобедренный треугольник 15" o:spid="_x0000_s1153" type="#_x0000_t5" style="position:absolute;left:-2830;top:3354;width:13805;height:8146;rotation:9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ThML8A&#10;AADbAAAADwAAAGRycy9kb3ducmV2LnhtbERPzYrCMBC+C75DmIW9iKYKK1KNpSiCsCc1DzA2Y1u2&#10;mZQmtvXtNwvC3ubj+51dNtpG9NT52rGC5SIBQVw4U3OpQN9O8w0IH5ANNo5JwYs8ZPvpZIepcQNf&#10;qL+GUsQQ9ikqqEJoUyl9UZFFv3AtceQerrMYIuxKaTocYrht5CpJ1tJizbGhwpYOFRU/16dV0PuZ&#10;/Q5a6+ND3xHXQ36e+UGpz48x34IINIZ/8dt9NnH+F/z9Eg+Q+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NOEwvwAAANsAAAAPAAAAAAAAAAAAAAAAAJgCAABkcnMvZG93bnJl&#10;di54bWxQSwUGAAAAAAQABAD1AAAAhAMAAAAA&#10;" fillcolor="#4f81bd" strokecolor="#385d8a" strokeweight="1pt">
                    <v:textbox style="mso-next-textbox:#Равнобедренный треугольник 15">
                      <w:txbxContent>
                        <w:p w:rsidR="00E17394" w:rsidRDefault="00E17394" w:rsidP="00362A22"/>
                      </w:txbxContent>
                    </v:textbox>
                  </v:shape>
                  <v:shape id="Равнобедренный треугольник 16" o:spid="_x0000_s1154" type="#_x0000_t5" style="position:absolute;left:5523;top:3317;width:13804;height:8146;rotation:-9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B91MAA&#10;AADbAAAADwAAAGRycy9kb3ducmV2LnhtbERPS4vCMBC+C/sfwizsTdMVVqQaRRRlLwo+QI9DM9sU&#10;m0lJYu3+eyMI3ubje8503tlatORD5VjB9yADQVw4XXGp4HRc98cgQkTWWDsmBf8UYD776E0x1+7O&#10;e2oPsRQphEOOCkyMTS5lKAxZDAPXECfuz3mLMUFfSu3xnsJtLYdZNpIWK04NBhtaGiquh5tVsBji&#10;brX5iTu3vez9sWyv56U5KfX12S0mICJ18S1+uX91mj+C5y/pAD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bB91MAAAADbAAAADwAAAAAAAAAAAAAAAACYAgAAZHJzL2Rvd25y&#10;ZXYueG1sUEsFBgAAAAAEAAQA9QAAAIUDAAAAAA==&#10;" fillcolor="red" strokecolor="#385d8a" strokeweight="1pt">
                    <v:textbox style="mso-next-textbox:#Равнобедренный треугольник 16">
                      <w:txbxContent>
                        <w:p w:rsidR="00E17394" w:rsidRDefault="00E17394" w:rsidP="00362A22"/>
                      </w:txbxContent>
                    </v:textbox>
                  </v:shape>
                </v:group>
                <v:oval id="Овал 14" o:spid="_x0000_s1155" style="position:absolute;left:4088;top:6986;width:5334;height: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kTHsIA&#10;AADbAAAADwAAAGRycy9kb3ducmV2LnhtbERPS4vCMBC+L/gfwgheFk0VdynVKCIIPtjDqgePQzO2&#10;1WZSmmirv94IC3ubj+8503lrSnGn2hWWFQwHEQji1OqCMwXHw6ofg3AeWWNpmRQ8yMF81vmYYqJt&#10;w7903/tMhBB2CSrIva8SKV2ak0E3sBVx4M62NugDrDOpa2xCuCnlKIq+pcGCQ0OOFS1zSq/7m1EQ&#10;r9gvdl9xYzeHS/Xc7nTxefpRqtdtFxMQnlr/L/5zr3WYP4b3L+EAO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GRMewgAAANsAAAAPAAAAAAAAAAAAAAAAAJgCAABkcnMvZG93&#10;bnJldi54bWxQSwUGAAAAAAQABAD1AAAAhwMAAAAA&#10;" fillcolor="#4f81bd" strokecolor="#385d8a" strokeweight="1.25pt">
                  <v:textbox style="mso-next-textbox:#Овал 14">
                    <w:txbxContent>
                      <w:p w:rsidR="00E17394" w:rsidRDefault="00E17394" w:rsidP="00362A22"/>
                    </w:txbxContent>
                  </v:textbox>
                </v:oval>
              </v:group>
            </v:group>
            <v:shape id="TextBox 21509" o:spid="_x0000_s1156" type="#_x0000_t202" style="position:absolute;top:813;width:3095;height:2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vensMA&#10;AADaAAAADwAAAGRycy9kb3ducmV2LnhtbESPzW7CMBCE75V4B2uRuIHDTxFNMQjxI3FrC32AVbyN&#10;Q+J1FBsIPD1GQupxNDPfaObL1lbiQo0vHCsYDhIQxJnTBecKfo+7/gyED8gaK8ek4EYelovO2xxT&#10;7a78Q5dDyEWEsE9RgQmhTqX0mSGLfuBq4uj9ucZiiLLJpW7wGuG2kqMkmUqLBccFgzWtDWXl4WwV&#10;zBL7VZYfo29vJ/fhu1lv3LY+KdXrtqtPEIHa8B9+tfdawRieV+IN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vensMAAADaAAAADwAAAAAAAAAAAAAAAACYAgAAZHJzL2Rv&#10;d25yZXYueG1sUEsFBgAAAAAEAAQA9QAAAIgDAAAAAA==&#10;" filled="f" stroked="f">
              <v:textbox style="mso-next-textbox:#TextBox 21509">
                <w:txbxContent>
                  <w:p w:rsidR="00E17394" w:rsidRDefault="00E17394" w:rsidP="00362A22">
                    <w:pPr>
                      <w:pStyle w:val="a4"/>
                      <w:spacing w:after="0"/>
                      <w:textAlignment w:val="baseline"/>
                    </w:pPr>
                    <w:r w:rsidRPr="00F21620">
                      <w:rPr>
                        <w:rFonts w:ascii="Arial" w:hAnsi="Arial"/>
                        <w:b/>
                        <w:bCs/>
                        <w:color w:val="000000"/>
                        <w:kern w:val="24"/>
                        <w:sz w:val="20"/>
                        <w:szCs w:val="20"/>
                        <w:lang w:val="en-US"/>
                      </w:rPr>
                      <w:t>N</w:t>
                    </w:r>
                  </w:p>
                </w:txbxContent>
              </v:textbox>
            </v:shape>
            <v:shape id="TextBox 73" o:spid="_x0000_s1157" type="#_x0000_t202" style="position:absolute;left:10981;top:1022;width:3017;height:23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JG6sMA&#10;AADaAAAADwAAAGRycy9kb3ducmV2LnhtbESP0WrCQBRE3wX/YblC33QTsRKjayi2hb7Vqh9wyd5m&#10;02TvhuzWRL++Wyj0cZiZM8yuGG0rrtT72rGCdJGAIC6drrlScDm/zjMQPiBrbB2Tght5KPbTyQ5z&#10;7Qb+oOspVCJC2OeowITQ5VL60pBFv3AdcfQ+XW8xRNlXUvc4RLht5TJJ1tJizXHBYEcHQ2Vz+rYK&#10;ssS+N81mefR2dU8fzeHZvXRfSj3MxqctiEBj+A//td+0ghX8Xok3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JG6sMAAADaAAAADwAAAAAAAAAAAAAAAACYAgAAZHJzL2Rv&#10;d25yZXYueG1sUEsFBgAAAAAEAAQA9QAAAIgDAAAAAA==&#10;" filled="f" stroked="f">
              <v:textbox style="mso-next-textbox:#TextBox 73">
                <w:txbxContent>
                  <w:p w:rsidR="00E17394" w:rsidRDefault="00E17394" w:rsidP="00362A22">
                    <w:pPr>
                      <w:pStyle w:val="a4"/>
                      <w:spacing w:after="0"/>
                      <w:textAlignment w:val="baseline"/>
                    </w:pPr>
                    <w:r w:rsidRPr="00F21620">
                      <w:rPr>
                        <w:rFonts w:ascii="Arial" w:hAnsi="Arial"/>
                        <w:b/>
                        <w:bCs/>
                        <w:color w:val="000000"/>
                        <w:kern w:val="24"/>
                        <w:sz w:val="20"/>
                        <w:szCs w:val="20"/>
                        <w:lang w:val="en-US"/>
                      </w:rPr>
                      <w:t>S</w:t>
                    </w:r>
                  </w:p>
                </w:txbxContent>
              </v:textbox>
            </v:shape>
          </v:group>
        </w:pict>
      </w:r>
    </w:p>
    <w:p w:rsidR="00362A22" w:rsidRPr="00362A22" w:rsidRDefault="00362A22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2A22">
        <w:rPr>
          <w:rFonts w:ascii="Times New Roman" w:hAnsi="Times New Roman"/>
          <w:b/>
          <w:sz w:val="24"/>
          <w:szCs w:val="24"/>
          <w:lang w:eastAsia="ru-RU"/>
        </w:rPr>
        <w:t>1.</w:t>
      </w:r>
      <w:r w:rsidRPr="00362A22">
        <w:rPr>
          <w:rFonts w:ascii="Times New Roman" w:hAnsi="Times New Roman"/>
          <w:sz w:val="24"/>
          <w:szCs w:val="24"/>
          <w:lang w:eastAsia="ru-RU"/>
        </w:rPr>
        <w:t>Определите направление тока в  катушке, если стрелка</w:t>
      </w:r>
    </w:p>
    <w:p w:rsidR="00362A22" w:rsidRPr="00362A22" w:rsidRDefault="00362A22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2A22">
        <w:rPr>
          <w:rFonts w:ascii="Times New Roman" w:hAnsi="Times New Roman"/>
          <w:sz w:val="24"/>
          <w:szCs w:val="24"/>
          <w:lang w:eastAsia="ru-RU"/>
        </w:rPr>
        <w:t xml:space="preserve"> расположилась так, как показано на рисунке.</w:t>
      </w:r>
    </w:p>
    <w:p w:rsidR="00362A22" w:rsidRPr="00362A22" w:rsidRDefault="00362A22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2A22">
        <w:rPr>
          <w:rFonts w:ascii="Times New Roman" w:hAnsi="Times New Roman"/>
          <w:sz w:val="24"/>
          <w:szCs w:val="24"/>
          <w:lang w:eastAsia="ru-RU"/>
        </w:rPr>
        <w:t>А) слева направо   Б) справа налево   В) невозможно определить</w:t>
      </w:r>
    </w:p>
    <w:p w:rsidR="00362A22" w:rsidRPr="00362A22" w:rsidRDefault="00A302B3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group id="Группа 72" o:spid="_x0000_s1237" style="position:absolute;left:0;text-align:left;margin-left:427.15pt;margin-top:4.6pt;width:44.7pt;height:86.65pt;z-index:251694080" coordsize="5677,1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">
            <v:group id="Группа 2" o:spid="_x0000_s1238" style="position:absolute;left:1637;top:3365;width:2357;height:2501" coordorigin="1637,3365" coordsize="8399,87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line id="Прямая соединительная линия 7" o:spid="_x0000_s1239" style="position:absolute;visibility:visible" from="3994,5866" to="7666,9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4G78EAAADaAAAADwAAAGRycy9kb3ducmV2LnhtbESP0YrCMBRE3xf8h3AF39ZUha5Uo4go&#10;CMKyW/2Aa3Nti8lNaaKtf78RhH0cZuYMs1z31ogHtb52rGAyTkAQF07XXCo4n/afcxA+IGs0jknB&#10;kzysV4OPJWbadfxLjzyUIkLYZ6igCqHJpPRFRRb92DXE0bu61mKIsi2lbrGLcGvkNElSabHmuFBh&#10;Q9uKilt+twq6n3zffx+dtme3TWuTTi6znVFqNOw3CxCB+vAffrcPWsEXvK7EGyB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HgbvwQAAANoAAAAPAAAAAAAAAAAAAAAA&#10;AKECAABkcnMvZG93bnJldi54bWxQSwUGAAAAAAQABAD5AAAAjwMAAAAA&#10;" strokeweight="1.25pt"/>
              <v:line id="Прямая соединительная линия 8" o:spid="_x0000_s1240" style="position:absolute;flip:y;visibility:visible" from="3994,5866" to="7860,9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hJs8EAAADaAAAADwAAAGRycy9kb3ducmV2LnhtbERPTWvCQBC9C/0PyxS86aY9qE3dhLZQ&#10;KGgPpoI9jtkxCWZnQ3Zq4r93DwWPj/e9zkfXqgv1ofFs4GmegCIuvW24MrD/+ZytQAVBtth6JgNX&#10;CpBnD5M1ptYPvKNLIZWKIRxSNFCLdKnWoazJYZj7jjhyJ987lAj7StsehxjuWv2cJAvtsOHYUGNH&#10;HzWV5+LPGQj2ysfDansY3ve/Z2mW3zJuXoyZPo5vr6CERrmL/91f1kDcGq/EG6CzG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WEmzwQAAANoAAAAPAAAAAAAAAAAAAAAA&#10;AKECAABkcnMvZG93bnJldi54bWxQSwUGAAAAAAQABAD5AAAAjwMAAAAA&#10;" strokeweight="1.25pt"/>
              <v:oval id="Овал 9" o:spid="_x0000_s1241" style="position:absolute;left:1637;top:3365;width:8400;height:871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a5A8MA&#10;AADaAAAADwAAAGRycy9kb3ducmV2LnhtbESPQWvCQBSE7wX/w/IEb3VjwLZGV7FFofQgJPXg8ZF9&#10;JsHs25Bdk/XfdwuFHoeZ+YbZ7IJpxUC9aywrWMwTEMSl1Q1XCs7fx+c3EM4ja2wtk4IHOdhtJ08b&#10;zLQdOaeh8JWIEHYZKqi97zIpXVmTQTe3HXH0rrY36KPsK6l7HCPctDJNkhdpsOG4UGNHHzWVt+Ju&#10;FPDX6T4ui8vrYEOang6H/B1DrtRsGvZrEJ6C/w//tT+1ghX8Xok3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a5A8MAAADaAAAADwAAAAAAAAAAAAAAAACYAgAAZHJzL2Rv&#10;d25yZXYueG1sUEsFBgAAAAAEAAQA9QAAAIgDAAAAAA==&#10;" filled="f" strokeweight="1.25pt">
                <v:textbox>
                  <w:txbxContent>
                    <w:p w:rsidR="00E17394" w:rsidRDefault="00E17394" w:rsidP="00362A22"/>
                  </w:txbxContent>
                </v:textbox>
              </v:oval>
            </v:group>
            <v:rect id="Прямоугольник 3" o:spid="_x0000_s1242" style="position:absolute;top:176;width:5632;height:228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mRtcMA&#10;AADaAAAADwAAAGRycy9kb3ducmV2LnhtbESPX2vCMBTF3wd+h3AF32ZqHWNUo4gwEBxs88/7pblt&#10;qs1Nl0TbfftlMNjj4ZzzO5zlerCtuJMPjWMFs2kGgrh0uuFawen4+vgCIkRkja1jUvBNAdar0cMS&#10;C+16/qT7IdYiQTgUqMDE2BVShtKQxTB1HXHyKuctxiR9LbXHPsFtK/Mse5YWG04LBjvaGiqvh5tV&#10;cOzzygxf75f9R/5U6/35zfoqKDUZD5sFiEhD/A//tXdawRx+r6Qb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mRtcMAAADaAAAADwAAAAAAAAAAAAAAAACYAgAAZHJzL2Rv&#10;d25yZXYueG1sUEsFBgAAAAAEAAQA9QAAAIgDAAAAAA==&#10;" filled="f" strokecolor="#385d8a" strokeweight="1.25pt">
              <v:textbox>
                <w:txbxContent>
                  <w:p w:rsidR="00E17394" w:rsidRDefault="00E17394" w:rsidP="00362A22"/>
                </w:txbxContent>
              </v:textbox>
            </v:rect>
            <v:rect id="Прямоугольник 4" o:spid="_x0000_s1243" style="position:absolute;left:45;top:6789;width:5632;height:228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AJwcIA&#10;AADaAAAADwAAAGRycy9kb3ducmV2LnhtbESPUWvCMBSF3wf+h3AF32ZqkTGqUUQQBgpuur1fmtum&#10;2tzUJLP13y+DwR4P55zvcJbrwbbiTj40jhXMphkI4tLphmsFn+fd8yuIEJE1to5JwYMCrFejpyUW&#10;2vX8QfdTrEWCcChQgYmxK6QMpSGLYeo64uRVzluMSfpaao99gttW5ln2Ii02nBYMdrQ1VF5P31bB&#10;uc8rM9yOl/17Pq/1/utgfRWUmoyHzQJEpCH+h//ab1rBHH6vpBs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oAnBwgAAANoAAAAPAAAAAAAAAAAAAAAAAJgCAABkcnMvZG93&#10;bnJldi54bWxQSwUGAAAAAAQABAD1AAAAhwMAAAAA&#10;" filled="f" strokecolor="#385d8a" strokeweight="1.25pt">
              <v:textbox style="mso-next-textbox:#Прямоугольник 4">
                <w:txbxContent>
                  <w:p w:rsidR="00E17394" w:rsidRDefault="00E17394" w:rsidP="00362A22"/>
                </w:txbxContent>
              </v:textbox>
            </v:rect>
            <v:shape id="TextBox 225" o:spid="_x0000_s1244" type="#_x0000_t202" style="position:absolute;left:1778;width:2680;height:41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7jccIA&#10;AADaAAAADwAAAGRycy9kb3ducmV2LnhtbESP3YrCMBSE7wXfIRzBO00VXdyuUcQf8M5ddx/g0Byb&#10;2uakNFGrT28EYS+HmfmGmS9bW4krNb5wrGA0TEAQZ04XnCv4+90NZiB8QNZYOSYFd/KwXHQ7c0y1&#10;u/EPXY8hFxHCPkUFJoQ6ldJnhiz6oauJo3dyjcUQZZNL3eAtwm0lx0nyIS0WHBcM1rQ2lJXHi1Uw&#10;S+yhLD/H395OHqOpWW/ctj4r1e+1qy8QgdrwH36391rBFF5X4g2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nuNxwgAAANoAAAAPAAAAAAAAAAAAAAAAAJgCAABkcnMvZG93&#10;bnJldi54bWxQSwUGAAAAAAQABAD1AAAAhwMAAAAA&#10;" filled="f" stroked="f">
              <v:textbox style="mso-next-textbox:#TextBox 225;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  <w:textAlignment w:val="baseline"/>
                    </w:pPr>
                    <w:r w:rsidRPr="00D26806">
                      <w:rPr>
                        <w:rFonts w:ascii="Arial" w:hAnsi="Arial"/>
                        <w:b/>
                        <w:bCs/>
                        <w:color w:val="000000"/>
                        <w:kern w:val="24"/>
                        <w:sz w:val="20"/>
                        <w:szCs w:val="20"/>
                        <w:lang w:val="en-US"/>
                      </w:rPr>
                      <w:t>S</w:t>
                    </w:r>
                  </w:p>
                </w:txbxContent>
              </v:textbox>
            </v:shape>
            <v:shape id="TextBox 227" o:spid="_x0000_s1245" type="#_x0000_t202" style="position:absolute;left:1517;top:6852;width:2750;height:41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x9BsIA&#10;AADaAAAADwAAAGRycy9kb3ducmV2LnhtbESP3YrCMBSE7wXfIRzBO00VFbdrFPEH9k7X3Qc4NMem&#10;tjkpTdS6T28EYS+HmfmGWaxaW4kbNb5wrGA0TEAQZ04XnCv4/dkP5iB8QNZYOSYFD/KwWnY7C0y1&#10;u/M33U4hFxHCPkUFJoQ6ldJnhiz6oauJo3d2jcUQZZNL3eA9wm0lx0kykxYLjgsGa9oYysrT1SqY&#10;J/ZQlh/jo7eTv9HUbLZuV1+U6vfa9SeIQG34D7/bX1rBDF5X4g2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TH0GwgAAANoAAAAPAAAAAAAAAAAAAAAAAJgCAABkcnMvZG93&#10;bnJldi54bWxQSwUGAAAAAAQABAD1AAAAhwMAAAAA&#10;" filled="f" stroked="f">
              <v:textbox style="mso-next-textbox:#TextBox 227;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  <w:textAlignment w:val="baseline"/>
                    </w:pPr>
                    <w:r w:rsidRPr="00D26806">
                      <w:rPr>
                        <w:rFonts w:ascii="Arial" w:hAnsi="Arial"/>
                        <w:b/>
                        <w:bCs/>
                        <w:color w:val="000000"/>
                        <w:kern w:val="24"/>
                        <w:sz w:val="20"/>
                        <w:szCs w:val="20"/>
                        <w:lang w:val="en-US"/>
                      </w:rPr>
                      <w:t>N</w:t>
                    </w:r>
                  </w:p>
                </w:txbxContent>
              </v:textbox>
            </v:shape>
          </v:group>
        </w:pict>
      </w:r>
    </w:p>
    <w:p w:rsidR="00362A22" w:rsidRPr="00362A22" w:rsidRDefault="00A302B3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75" type="#_x0000_t202" style="position:absolute;left:0;text-align:left;margin-left:474.1pt;margin-top:2.2pt;width:40pt;height:32.7pt;z-index:25167564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" filled="f" stroked="f">
            <v:textbox style="mso-next-textbox:#_x0000_s1175;mso-fit-shape-to-text:t">
              <w:txbxContent>
                <w:p w:rsidR="00E17394" w:rsidRDefault="00E17394" w:rsidP="00362A22">
                  <w:pPr>
                    <w:pStyle w:val="a4"/>
                    <w:spacing w:after="0"/>
                    <w:textAlignment w:val="baseline"/>
                  </w:pPr>
                  <w:r w:rsidRPr="00532547">
                    <w:rPr>
                      <w:rFonts w:ascii="Arial" w:hAnsi="Arial"/>
                      <w:color w:val="000000"/>
                      <w:kern w:val="24"/>
                      <w:sz w:val="20"/>
                      <w:szCs w:val="20"/>
                    </w:rPr>
                    <w:t>Рис.</w:t>
                  </w:r>
                  <w:r>
                    <w:rPr>
                      <w:rFonts w:ascii="Arial" w:hAnsi="Arial"/>
                      <w:color w:val="000000"/>
                      <w:kern w:val="24"/>
                      <w:sz w:val="20"/>
                      <w:szCs w:val="20"/>
                    </w:rPr>
                    <w:t>2</w:t>
                  </w:r>
                </w:p>
              </w:txbxContent>
            </v:textbox>
          </v:shape>
        </w:pict>
      </w:r>
      <w:r w:rsidR="00362A22" w:rsidRPr="00362A22">
        <w:rPr>
          <w:rFonts w:ascii="Times New Roman" w:hAnsi="Times New Roman"/>
          <w:b/>
          <w:sz w:val="24"/>
          <w:szCs w:val="24"/>
          <w:lang w:eastAsia="ru-RU"/>
        </w:rPr>
        <w:t>2.</w:t>
      </w:r>
      <w:r w:rsidR="00362A22" w:rsidRPr="00362A22">
        <w:rPr>
          <w:rFonts w:ascii="Times New Roman" w:hAnsi="Times New Roman"/>
          <w:sz w:val="24"/>
          <w:szCs w:val="24"/>
          <w:lang w:eastAsia="ru-RU"/>
        </w:rPr>
        <w:t>Определить направление  силы, действующей на проводник с током</w:t>
      </w:r>
    </w:p>
    <w:p w:rsidR="00362A22" w:rsidRPr="00362A22" w:rsidRDefault="00A302B3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249" type="#_x0000_t32" style="position:absolute;left:0;text-align:left;margin-left:200.05pt;margin-top:15.1pt;width:0;height:20.45pt;flip:y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" strokeweight="1.25pt">
            <v:stroke endarrow="open"/>
          </v:shape>
        </w:pict>
      </w:r>
      <w:r w:rsidR="00362A22" w:rsidRPr="00362A22">
        <w:rPr>
          <w:rFonts w:ascii="Times New Roman" w:hAnsi="Times New Roman"/>
          <w:sz w:val="24"/>
          <w:szCs w:val="24"/>
          <w:lang w:eastAsia="ru-RU"/>
        </w:rPr>
        <w:t xml:space="preserve"> в магнитном поле (рис.2) </w:t>
      </w:r>
    </w:p>
    <w:p w:rsidR="00362A22" w:rsidRPr="00362A22" w:rsidRDefault="00A302B3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246" type="#_x0000_t32" style="position:absolute;left:0;text-align:left;margin-left:245.65pt;margin-top:6.85pt;width:23.35pt;height:0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" strokeweight="1.25pt">
            <v:stroke endarrow="open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247" type="#_x0000_t32" style="position:absolute;left:0;text-align:left;margin-left:118.8pt;margin-top:6.85pt;width:25.25pt;height:0;flip:x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" strokeweight="1.25pt">
            <v:stroke endarrow="open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248" type="#_x0000_t32" style="position:absolute;left:0;text-align:left;margin-left:70.2pt;margin-top:.9pt;width:0;height:19.8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" strokeweight="1.25pt">
            <v:stroke endarrow="open"/>
          </v:shape>
        </w:pict>
      </w:r>
      <w:r w:rsidR="00362A22" w:rsidRPr="00362A22">
        <w:rPr>
          <w:rFonts w:ascii="Times New Roman" w:hAnsi="Times New Roman"/>
          <w:sz w:val="24"/>
          <w:szCs w:val="24"/>
          <w:lang w:eastAsia="ru-RU"/>
        </w:rPr>
        <w:t xml:space="preserve">               А)             Б)                  В)             Г) </w:t>
      </w:r>
    </w:p>
    <w:p w:rsidR="00362A22" w:rsidRPr="00362A22" w:rsidRDefault="00362A22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62A22" w:rsidRPr="00362A22" w:rsidRDefault="00362A22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2A22">
        <w:rPr>
          <w:rFonts w:ascii="Times New Roman" w:hAnsi="Times New Roman"/>
          <w:sz w:val="24"/>
          <w:szCs w:val="24"/>
          <w:lang w:eastAsia="ru-RU"/>
        </w:rPr>
        <w:t xml:space="preserve">3. Определить направление индукции магнитного поля, действующего на ток (рис.3) </w:t>
      </w:r>
    </w:p>
    <w:p w:rsidR="00362A22" w:rsidRPr="00362A22" w:rsidRDefault="00A302B3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oval id="_x0000_s1260" style="position:absolute;left:0;text-align:left;margin-left:133.4pt;margin-top:6.2pt;width:2.7pt;height:3.4pt;z-index:2517012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" fillcolor="black" strokeweight="1.2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261" type="#_x0000_t32" style="position:absolute;left:0;text-align:left;margin-left:200.05pt;margin-top:11.2pt;width:23.35pt;height:0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" strokeweight="1.25pt">
            <v:stroke endarrow="open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262" type="#_x0000_t32" style="position:absolute;left:0;text-align:left;margin-left:265.9pt;margin-top:9.6pt;width:25.25pt;height:0;flip:x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" strokeweight="1.25pt">
            <v:stroke endarrow="open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group id="Группа 79" o:spid="_x0000_s1250" style="position:absolute;left:0;text-align:left;margin-left:452.6pt;margin-top:2.35pt;width:39.55pt;height:64.3pt;z-index:251699200" coordsize="5021,8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">
            <v:group id="Группа 2" o:spid="_x0000_s1251" style="position:absolute;width:2267;height:2462" coordsize="5334,54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oval id="Овал 6" o:spid="_x0000_s1252" style="position:absolute;width:5334;height:54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ktccIA&#10;AADaAAAADwAAAGRycy9kb3ducmV2LnhtbESPQWvCQBSE7wX/w/KE3urGQFWiq9RioXgQEnvo8ZF9&#10;JqHZtyG7Jtt/7wqCx2FmvmE2u2BaMVDvGssK5rMEBHFpdcOVgp/z19sKhPPIGlvLpOCfHOy2k5cN&#10;ZtqOnNNQ+EpECLsMFdTed5mUrqzJoJvZjjh6F9sb9FH2ldQ9jhFuWpkmyUIabDgu1NjRZ03lX3E1&#10;Cvh4uo7vxe9ysCFNT4dDvseQK/U6DR9rEJ6Cf4Yf7W+tYAH3K/EGyO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aS1xwgAAANoAAAAPAAAAAAAAAAAAAAAAAJgCAABkcnMvZG93&#10;bnJldi54bWxQSwUGAAAAAAQABAD1AAAAhwMAAAAA&#10;" filled="f" strokeweight="1.25pt">
                <v:textbox>
                  <w:txbxContent>
                    <w:p w:rsidR="00E17394" w:rsidRDefault="00E17394" w:rsidP="00362A22"/>
                  </w:txbxContent>
                </v:textbox>
              </v:oval>
              <v:oval id="Овал 7" o:spid="_x0000_s1253" style="position:absolute;left:2267;top:2462;width:799;height:9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7NlsIA&#10;AADaAAAADwAAAGRycy9kb3ducmV2LnhtbESPQWvCQBSE70L/w/IKvemmgrakriEtCgVPxkDp7TX7&#10;mg3Nvg27q8Z/7wpCj8PMfMOsitH24kQ+dI4VPM8yEMSN0x23CurDdvoKIkRkjb1jUnChAMX6YbLC&#10;XLsz7+lUxVYkCIccFZgYh1zK0BiyGGZuIE7er/MWY5K+ldrjOcFtL+dZtpQWO04LBgf6MNT8VUeb&#10;KF+LH/nNdtGZuqzrXfXuD5u9Uk+PY/kGItIY/8P39qdW8AK3K+kGyP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Ls2WwgAAANoAAAAPAAAAAAAAAAAAAAAAAJgCAABkcnMvZG93&#10;bnJldi54bWxQSwUGAAAAAAQABAD1AAAAhwMAAAAA&#10;" fillcolor="black" strokeweight="1.25pt">
                <v:textbox>
                  <w:txbxContent>
                    <w:p w:rsidR="00E17394" w:rsidRDefault="00E17394" w:rsidP="00362A22"/>
                  </w:txbxContent>
                </v:textbox>
              </v:oval>
            </v:group>
            <v:shape id="TextBox 228" o:spid="_x0000_s1254" type="#_x0000_t202" style="position:absolute;left:1733;top:4011;width:3288;height:41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next-textbox:#TextBox 228;mso-fit-shape-to-text:t">
                <w:txbxContent>
                  <w:p w:rsidR="00E17394" w:rsidRDefault="00E17394" w:rsidP="00362A22">
                    <w:pPr>
                      <w:pStyle w:val="a4"/>
                      <w:spacing w:after="0"/>
                      <w:textAlignment w:val="baseline"/>
                    </w:pPr>
                    <w:r w:rsidRPr="00D26806">
                      <w:rPr>
                        <w:rFonts w:ascii="Arial" w:hAnsi="Arial"/>
                        <w:b/>
                        <w:bCs/>
                        <w:color w:val="000000"/>
                        <w:kern w:val="24"/>
                        <w:sz w:val="20"/>
                        <w:szCs w:val="20"/>
                        <w:lang w:val="en-US"/>
                      </w:rPr>
                      <w:t>F</w:t>
                    </w:r>
                  </w:p>
                </w:txbxContent>
              </v:textbox>
            </v:shape>
            <v:shape id="Прямая со стрелкой 4" o:spid="_x0000_s1255" type="#_x0000_t32" style="position:absolute;left:2205;top:4336;width:2022;height: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V8FsMAAADaAAAADwAAAGRycy9kb3ducmV2LnhtbESPX2vCQBDE3wW/w7GCb3qpFltSTxFF&#10;/ANCmxb6uuS2STC3F7Knpt++VxB8HGbmN8x82blaXamVyrOBp3ECijj3tuLCwNfndvQKSgKyxdoz&#10;GfglgeWi35tjav2NP+iahUJFCEuKBsoQmlRryUtyKGPfEEfvx7cOQ5RtoW2Ltwh3tZ4kyUw7rDgu&#10;lNjQuqT8nF2cgam4TGQ3lZdic9bZ6fh9eD/sjBkOutUbqEBdeITv7b018Az/V+IN0I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SlfBbDAAAA2gAAAA8AAAAAAAAAAAAA&#10;AAAAoQIAAGRycy9kb3ducmV2LnhtbFBLBQYAAAAABAAEAPkAAACRAwAAAAA=&#10;" strokeweight="1pt">
              <v:stroke endarrow="open"/>
            </v:shape>
            <v:shape id="Прямая со стрелкой 5" o:spid="_x0000_s1256" type="#_x0000_t32" style="position:absolute;left:1169;top:2462;width:0;height:360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aN0sQAAADaAAAADwAAAGRycy9kb3ducmV2LnhtbESPS2vDMBCE74X8B7GB3mo5AZfiRgml&#10;YBIfSmkePW+s9SOxVsZSYze/PioUchxm5htmsRpNKy7Uu8ayglkUgyAurG64UrDfZU8vIJxH1tha&#10;JgW/5GC1nDwsMNV24C+6bH0lAoRdigpq77tUSlfUZNBFtiMOXml7gz7IvpK6xyHATSvncfwsDTYc&#10;Fmrs6L2m4rz9MQquY3nancuP/PD9qbMhp259zBKlHqfj2ysIT6O/h//bG60ggb8r4QbI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Zo3SxAAAANoAAAAPAAAAAAAAAAAA&#10;AAAAAKECAABkcnMvZG93bnJldi54bWxQSwUGAAAAAAQABAD5AAAAkgMAAAAA&#10;" strokeweight="1.25pt">
              <v:stroke endarrow="open"/>
            </v:shape>
          </v:group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76" type="#_x0000_t202" style="position:absolute;left:0;text-align:left;margin-left:414.15pt;margin-top:9.6pt;width:40pt;height:20.4pt;z-index:25167667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" filled="f" stroked="f">
            <v:textbox style="mso-next-textbox:#_x0000_s1176;mso-fit-shape-to-text:t">
              <w:txbxContent>
                <w:p w:rsidR="00E17394" w:rsidRDefault="00E17394" w:rsidP="00362A22">
                  <w:pPr>
                    <w:pStyle w:val="a4"/>
                    <w:spacing w:after="0"/>
                    <w:textAlignment w:val="baseline"/>
                  </w:pPr>
                  <w:r w:rsidRPr="00532547">
                    <w:rPr>
                      <w:rFonts w:ascii="Arial" w:hAnsi="Arial"/>
                      <w:color w:val="000000"/>
                      <w:kern w:val="24"/>
                      <w:sz w:val="20"/>
                      <w:szCs w:val="20"/>
                    </w:rPr>
                    <w:t>Рис.</w:t>
                  </w:r>
                  <w:r>
                    <w:rPr>
                      <w:rFonts w:ascii="Arial" w:hAnsi="Arial"/>
                      <w:color w:val="000000"/>
                      <w:kern w:val="24"/>
                      <w:sz w:val="20"/>
                      <w:szCs w:val="20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group id="_x0000_s1257" style="position:absolute;left:0;text-align:left;margin-left:70.2pt;margin-top:6.2pt;width:8.55pt;height:8.35pt;z-index:251700224" coordsize="108468,10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">
            <v:line id="Прямая соединительная линия 2" o:spid="_x0000_s1258" style="position:absolute;visibility:visible" from="0,0" to="103041,105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mld8IAAADaAAAADwAAAGRycy9kb3ducmV2LnhtbESPwWrDMBBE74X8g9hAb7XsFExxrIRg&#10;EggUSuvkAzbWxjaRVsZSYvfvq0Khx2Fm3jDldrZGPGj0vWMFWZKCIG6c7rlVcD4dXt5A+ICs0Tgm&#10;Bd/kYbtZPJVYaDfxFz3q0IoIYV+ggi6EoZDSNx1Z9IkbiKN3daPFEOXYSj3iFOHWyFWa5tJiz3Gh&#10;w4GqjppbfbcKps/6MH+8O23Prsp7k2eX171R6nk579YgAs3hP/zXPmoFK/i9Em+A3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mmld8IAAADaAAAADwAAAAAAAAAAAAAA&#10;AAChAgAAZHJzL2Rvd25yZXYueG1sUEsFBgAAAAAEAAQA+QAAAJADAAAAAA==&#10;" strokeweight="1.25pt"/>
            <v:line id="Прямая соединительная линия 3" o:spid="_x0000_s1259" style="position:absolute;flip:y;visibility:visible" from="0,0" to="108468,105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zbwsMAAADaAAAADwAAAGRycy9kb3ducmV2LnhtbESPQWvCQBSE7wX/w/IEb3WjgtXUVbRQ&#10;KNgejII9vmZfk2D2bci+mvjvu4WCx2FmvmFWm97V6kptqDwbmIwTUMS5txUXBk7H18cFqCDIFmvP&#10;ZOBGATbrwcMKU+s7PtA1k0JFCIcUDZQiTap1yEtyGMa+IY7et28dSpRtoW2LXYS7Wk+TZK4dVhwX&#10;SmzopaT8kv04A8He+Ou8eD93u9PnRaqnD+n3S2NGw377DEqol3v4v/1mDczg70q8AXr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828LDAAAA2gAAAA8AAAAAAAAAAAAA&#10;AAAAoQIAAGRycy9kb3ducmV2LnhtbFBLBQYAAAAABAAEAPkAAACRAwAAAAA=&#10;" strokeweight="1.25pt"/>
          </v:group>
        </w:pict>
      </w:r>
      <w:r w:rsidR="00362A22" w:rsidRPr="00362A22">
        <w:rPr>
          <w:rFonts w:ascii="Times New Roman" w:hAnsi="Times New Roman"/>
          <w:sz w:val="24"/>
          <w:szCs w:val="24"/>
          <w:lang w:eastAsia="ru-RU"/>
        </w:rPr>
        <w:t xml:space="preserve">               А)              Б)                 В)                  Г)  </w:t>
      </w:r>
    </w:p>
    <w:p w:rsidR="00362A22" w:rsidRPr="00362A22" w:rsidRDefault="00362A22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62A22" w:rsidRPr="00362A22" w:rsidRDefault="00362A22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2A22">
        <w:rPr>
          <w:rFonts w:ascii="Times New Roman" w:hAnsi="Times New Roman"/>
          <w:sz w:val="24"/>
          <w:szCs w:val="24"/>
          <w:lang w:eastAsia="ru-RU"/>
        </w:rPr>
        <w:t>4. Определите направление тока, в проводнике, если известно направление силы,</w:t>
      </w:r>
    </w:p>
    <w:p w:rsidR="00362A22" w:rsidRPr="00362A22" w:rsidRDefault="00362A22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362A22">
        <w:rPr>
          <w:rFonts w:ascii="Times New Roman" w:hAnsi="Times New Roman"/>
          <w:sz w:val="24"/>
          <w:szCs w:val="24"/>
          <w:lang w:eastAsia="ru-RU"/>
        </w:rPr>
        <w:t>действующей на него в магнитном поле  (рис.4)</w:t>
      </w:r>
      <w:proofErr w:type="gramEnd"/>
    </w:p>
    <w:p w:rsidR="00362A22" w:rsidRPr="00362A22" w:rsidRDefault="00A302B3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group id="Группа 85" o:spid="_x0000_s1263" style="position:absolute;left:0;text-align:left;margin-left:364.35pt;margin-top:3pt;width:74pt;height:64.35pt;z-index:251704320" coordsize="12028,9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">
            <v:shape id="Прямая со стрелкой 2" o:spid="_x0000_s1264" type="#_x0000_t32" style="position:absolute;top:3173;width:5064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Et/sIAAADaAAAADwAAAGRycy9kb3ducmV2LnhtbESPT4vCMBTE78J+h/AW9iKaWkSWahRZ&#10;VrYe/XNYb4/m2Rabl5JEW7+9EQSPw8z8hlmsetOIGzlfW1YwGScgiAuray4VHA+b0TcIH5A1NpZJ&#10;wZ08rJYfgwVm2na8o9s+lCJC2GeooAqhzaT0RUUG/di2xNE7W2cwROlKqR12EW4amSbJTBqsOS5U&#10;2NJPRcVlfzUK/v90y7/b6XB3MvlsW6dNl7uNUl+f/XoOIlAf3uFXO9cKUnheiTd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OEt/sIAAADaAAAADwAAAAAAAAAAAAAA&#10;AAChAgAAZHJzL2Rvd25yZXYueG1sUEsFBgAAAAAEAAQA+QAAAJADAAAAAA==&#10;" strokeweight="1.25pt">
              <v:stroke endarrow="open"/>
            </v:shape>
            <v:group id="Группа 3" o:spid="_x0000_s1265" style="position:absolute;left:149;top:5;width:1085;height:1060" coordorigin="14968,589" coordsize="108468,1059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line id="Прямая соединительная линия 30" o:spid="_x0000_s1266" style="position:absolute;visibility:visible" from="14968,589" to="118009,106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feEcAAAADbAAAADwAAAGRycy9kb3ducmV2LnhtbERP3WrCMBS+F3yHcITd2VQLZXRGGaIg&#10;DGTr+gBnzVlblpyUJrb17c2FsMuP7393mK0RIw2+c6xgk6QgiGunO24UVN/n9SsIH5A1Gsek4E4e&#10;DvvlYoeFdhN/0ViGRsQQ9gUqaEPoCyl93ZJFn7ieOHK/brAYIhwaqQecYrg1cpumubTYcWxosadj&#10;S/VfebMKps/yPF8/nLaVO+adyTc/2cko9bKa399ABJrDv/jpvmgFWVwfv8QfIP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tn3hHAAAAA2wAAAA8AAAAAAAAAAAAAAAAA&#10;oQIAAGRycy9kb3ducmV2LnhtbFBLBQYAAAAABAAEAPkAAACOAwAAAAA=&#10;" strokeweight="1.25pt"/>
              <v:line id="Прямая соединительная линия 31" o:spid="_x0000_s1267" style="position:absolute;flip:y;visibility:visible" from="14968,589" to="123436,106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VfL8QAAADbAAAADwAAAGRycy9kb3ducmV2LnhtbESPX2vCQBDE3wt+h2MF3+rFCq1GT7GC&#10;UGj74B/QxzW3JsHcXshtTfz2vULBx2FmfsPMl52r1I2aUHo2MBomoIgzb0vODRz2m+cJqCDIFivP&#10;ZOBOAZaL3tMcU+tb3tJtJ7mKEA4pGihE6lTrkBXkMAx9TRy9i28cSpRNrm2DbYS7Sr8kyat2WHJc&#10;KLCmdUHZdffjDAR75/Nx8nVs3w+nq5Rv39J9To0Z9LvVDJRQJ4/wf/vDGhiP4O9L/AF6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RV8vxAAAANsAAAAPAAAAAAAAAAAA&#10;AAAAAKECAABkcnMvZG93bnJldi54bWxQSwUGAAAAAAQABAD5AAAAkgMAAAAA&#10;" strokeweight="1.25pt"/>
            </v:group>
            <v:group id="Группа 4" o:spid="_x0000_s1268" style="position:absolute;left:5505;top:92;width:1085;height:1060" coordorigin="5505,92" coordsize="1084,10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<v:line id="Прямая соединительная линия 28" o:spid="_x0000_s1269" style="position:absolute;visibility:visible" from="5505,92" to="6536,1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hEyr4AAADbAAAADwAAAGRycy9kb3ducmV2LnhtbERPzYrCMBC+L/gOYQRva6pCkWoUEQVB&#10;WLT6AGMztsVkUppo69ubw4LHj+9/ue6tES9qfe1YwWScgCAunK65VHC97H/nIHxA1mgck4I3eViv&#10;Bj9LzLTr+EyvPJQihrDPUEEVQpNJ6YuKLPqxa4gjd3etxRBhW0rdYhfDrZHTJEmlxZpjQ4UNbSsq&#10;HvnTKuhO+b7/Ozptr26b1iad3GY7o9Ro2G8WIAL14Sv+dx+0gmkcG7/EHyB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wyETKvgAAANsAAAAPAAAAAAAAAAAAAAAAAKEC&#10;AABkcnMvZG93bnJldi54bWxQSwUGAAAAAAQABAD5AAAAjAMAAAAA&#10;" strokeweight="1.25pt"/>
              <v:line id="Прямая соединительная линия 29" o:spid="_x0000_s1270" style="position:absolute;flip:y;visibility:visible" from="5505,92" to="6590,1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rF9MMAAADbAAAADwAAAGRycy9kb3ducmV2LnhtbESPQWvCQBSE7wX/w/KE3upGD61GV6mF&#10;gqAeqoIen9nXJJh9G7JPE/99Vyh4HGbmG2a26FylbtSE0rOB4SABRZx5W3Ju4LD/fhuDCoJssfJM&#10;Bu4UYDHvvcwwtb7lH7rtJFcRwiFFA4VInWodsoIchoGviaP36xuHEmWTa9tgG+Gu0qMkedcOS44L&#10;Bdb0VVB22V2dgWDvfD6ON8d2eThdpPzYSreeGPPa7z6noIQ6eYb/2ytrYDSBx5f4A/T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qxfTDAAAA2wAAAA8AAAAAAAAAAAAA&#10;AAAAoQIAAGRycy9kb3ducmV2LnhtbFBLBQYAAAAABAAEAPkAAACRAwAAAAA=&#10;" strokeweight="1.25pt"/>
            </v:group>
            <v:group id="Группа 5" o:spid="_x0000_s1271" style="position:absolute;left:10747;width:1085;height:1059" coordorigin="10747" coordsize="1084,10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line id="Прямая соединительная линия 26" o:spid="_x0000_s1272" style="position:absolute;visibility:visible" from="10747,0" to="11778,1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t1I8EAAADbAAAADwAAAGRycy9kb3ducmV2LnhtbESP0YrCMBRE34X9h3AF3zRVoUjXKCIr&#10;LAiitR9wt7nblk1uSpO19e+NIPg4zMwZZr0drBE36nzjWMF8loAgLp1uuFJQXA/TFQgfkDUax6Tg&#10;Th62m4/RGjPter7QLQ+ViBD2GSqoQ2gzKX1Zk0U/cy1x9H5dZzFE2VVSd9hHuDVykSSptNhwXKix&#10;pX1N5V/+bxX05/wwnI5O28Lt08ak85/ll1FqMh52nyACDeEdfrW/tYJFCs8v8QfIz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G3UjwQAAANsAAAAPAAAAAAAAAAAAAAAA&#10;AKECAABkcnMvZG93bnJldi54bWxQSwUGAAAAAAQABAD5AAAAjwMAAAAA&#10;" strokeweight="1.25pt"/>
              <v:line id="Прямая соединительная линия 27" o:spid="_x0000_s1273" style="position:absolute;flip:y;visibility:visible" from="10747,0" to="11832,1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n0HcQAAADbAAAADwAAAGRycy9kb3ducmV2LnhtbESPT2vCQBTE7wW/w/KE3upGD/6JrqJC&#10;QWh7qAp6fGafSTD7NmRfTfz23ULB4zAzv2EWq85V6k5NKD0bGA4SUMSZtyXnBo6H97cpqCDIFivP&#10;ZOBBAVbL3ssCU+tb/qb7XnIVIRxSNFCI1KnWISvIYRj4mjh6V984lCibXNsG2wh3lR4lyVg7LDku&#10;FFjTtqDstv9xBoJ98OU0/Ty1m+P5JuXkS7qPmTGv/W49ByXUyTP8395ZA6MJ/H2JP0A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OfQdxAAAANsAAAAPAAAAAAAAAAAA&#10;AAAAAKECAABkcnMvZG93bnJldi54bWxQSwUGAAAAAAQABAD5AAAAkgMAAAAA&#10;" strokeweight="1.25pt"/>
            </v:group>
            <v:group id="Группа 6" o:spid="_x0000_s1274" style="position:absolute;left:149;top:4929;width:1085;height:1060" coordorigin="149,4929" coordsize="1084,10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line id="Прямая соединительная линия 24" o:spid="_x0000_s1275" style="position:absolute;visibility:visible" from="149,4929" to="1180,5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VOz8IAAADbAAAADwAAAGRycy9kb3ducmV2LnhtbESP0YrCMBRE3wX/IVxh3zTVlSLVKCIK&#10;wsLiVj/g2lzbYnJTmmi7f78RhH0cZuYMs9r01ogntb52rGA6SUAQF07XXCq4nA/jBQgfkDUax6Tg&#10;lzxs1sPBCjPtOv6hZx5KESHsM1RQhdBkUvqiIot+4hri6N1cazFE2ZZSt9hFuDVyliSptFhzXKiw&#10;oV1FxT1/WAXdKT/0319O24vbpbVJp9fPvVHqY9RvlyAC9eE//G4ftYLZHF5f4g+Q6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YVOz8IAAADbAAAADwAAAAAAAAAAAAAA&#10;AAChAgAAZHJzL2Rvd25yZXYueG1sUEsFBgAAAAAEAAQA+QAAAJADAAAAAA==&#10;" strokeweight="1.25pt"/>
              <v:line id="Прямая соединительная линия 25" o:spid="_x0000_s1276" style="position:absolute;flip:y;visibility:visible" from="149,4929" to="1234,5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fP8cQAAADbAAAADwAAAGRycy9kb3ducmV2LnhtbESPQWvCQBSE74X+h+UVequbCm1tdBUV&#10;BKH2YBTs8Zl9TYLZtyH7NPHfu4WCx2FmvmEms97V6kJtqDwbeB0koIhzbysuDOx3q5cRqCDIFmvP&#10;ZOBKAWbTx4cJptZ3vKVLJoWKEA4pGihFmlTrkJfkMAx8Qxy9X986lCjbQtsWuwh3tR4mybt2WHFc&#10;KLGhZUn5KTs7A8Fe+XgYbQ7dYv9zkurjW/qvT2Oen/r5GJRQL/fwf3ttDQzf4O9L/AF6e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p8/xxAAAANsAAAAPAAAAAAAAAAAA&#10;AAAAAKECAABkcnMvZG93bnJldi54bWxQSwUGAAAAAAQABAD5AAAAkgMAAAAA&#10;" strokeweight="1.25pt"/>
            </v:group>
            <v:group id="Группа 7" o:spid="_x0000_s1277" style="position:absolute;left:5505;top:4929;width:1085;height:1060" coordorigin="5505,4929" coordsize="1084,10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line id="Прямая соединительная линия 22" o:spid="_x0000_s1278" style="position:absolute;visibility:visible" from="5505,4929" to="6536,5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BzIMMAAADbAAAADwAAAGRycy9kb3ducmV2LnhtbESPwWrDMBBE74X8g9hCb7UcB0xxooRi&#10;YggESuv4AzbW1jaVVsZSYvfvq0Khx2Fm3jC7w2KNuNPkB8cK1kkKgrh1euBOQXOpnl9A+ICs0Tgm&#10;Bd/k4bBfPeyw0G7mD7rXoRMRwr5ABX0IYyGlb3uy6BM3Ekfv000WQ5RTJ/WEc4RbI7M0zaXFgeNC&#10;jyOVPbVf9c0qmN/rank7O20bV+aDydfXzdEo9fS4vG5BBFrCf/ivfdIKsgx+v8QfIP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gcyDDAAAA2wAAAA8AAAAAAAAAAAAA&#10;AAAAoQIAAGRycy9kb3ducmV2LnhtbFBLBQYAAAAABAAEAPkAAACRAwAAAAA=&#10;" strokeweight="1.25pt"/>
              <v:line id="Прямая соединительная линия 23" o:spid="_x0000_s1279" style="position:absolute;flip:y;visibility:visible" from="5505,4929" to="6590,5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LyHsQAAADbAAAADwAAAGRycy9kb3ducmV2LnhtbESPQWvCQBSE74X+h+UVequbWmhtdBUV&#10;BKH2YBTs8Zl9TYLZtyH7NPHfu4WCx2FmvmEms97V6kJtqDwbeB0koIhzbysuDOx3q5cRqCDIFmvP&#10;ZOBKAWbTx4cJptZ3vKVLJoWKEA4pGihFmlTrkJfkMAx8Qxy9X986lCjbQtsWuwh3tR4mybt2WHFc&#10;KLGhZUn5KTs7A8Fe+XgYbQ7dYv9zkurjW/qvT2Oen/r5GJRQL/fwf3ttDQzf4O9L/AF6e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AvIexAAAANsAAAAPAAAAAAAAAAAA&#10;AAAAAKECAABkcnMvZG93bnJldi54bWxQSwUGAAAAAAQABAD5AAAAkgMAAAAA&#10;" strokeweight="1.25pt"/>
            </v:group>
            <v:group id="Группа 8" o:spid="_x0000_s1280" style="position:absolute;left:10747;top:4929;width:1085;height:1060" coordorigin="10747,4929" coordsize="1084,10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line id="Прямая соединительная линия 20" o:spid="_x0000_s1281" style="position:absolute;visibility:visible" from="10747,4929" to="11778,5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5IzL4AAADbAAAADwAAAGRycy9kb3ducmV2LnhtbERPzYrCMBC+L/gOYQRva6pCkWoUEQVB&#10;WLT6AGMztsVkUppo69ubw4LHj+9/ue6tES9qfe1YwWScgCAunK65VHC97H/nIHxA1mgck4I3eViv&#10;Bj9LzLTr+EyvPJQihrDPUEEVQpNJ6YuKLPqxa4gjd3etxRBhW0rdYhfDrZHTJEmlxZpjQ4UNbSsq&#10;HvnTKuhO+b7/Ozptr26b1iad3GY7o9Ro2G8WIAL14Sv+dx+0gmlcH7/EHyB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OvkjMvgAAANsAAAAPAAAAAAAAAAAAAAAAAKEC&#10;AABkcnMvZG93bnJldi54bWxQSwUGAAAAAAQABAD5AAAAjAMAAAAA&#10;" strokeweight="1.25pt"/>
              <v:line id="Прямая соединительная линия 21" o:spid="_x0000_s1282" style="position:absolute;flip:y;visibility:visible" from="10747,4929" to="11832,5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zJ8sMAAADbAAAADwAAAGRycy9kb3ducmV2LnhtbESPQWvCQBSE70L/w/KE3nSjh9ZGV7GF&#10;gqAeagU9PrPPJJh9G7JPE/99Vyh4HGbmG2a26FylbtSE0rOB0TABRZx5W3JuYP/7PZiACoJssfJM&#10;Bu4UYDF/6c0wtb7lH7rtJFcRwiFFA4VInWodsoIchqGviaN39o1DibLJtW2wjXBX6XGSvGmHJceF&#10;Amv6Kii77K7OQLB3Ph0mm0P7uT9epHzfSrf+MOa13y2noIQ6eYb/2ytrYDyCx5f4A/T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OcyfLDAAAA2wAAAA8AAAAAAAAAAAAA&#10;AAAAoQIAAGRycy9kb3ducmV2LnhtbFBLBQYAAAAABAAEAPkAAACRAwAAAAA=&#10;" strokeweight="1.25pt"/>
            </v:group>
            <v:shape id="TextBox 256" o:spid="_x0000_s1283" type="#_x0000_t202" style="position:absolute;left:2673;top:3479;width:1829;height:41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next-textbox:#TextBox 256">
                <w:txbxContent>
                  <w:p w:rsidR="00E17394" w:rsidRDefault="00E17394" w:rsidP="00362A22">
                    <w:pPr>
                      <w:pStyle w:val="a4"/>
                      <w:spacing w:after="0"/>
                      <w:textAlignment w:val="baseline"/>
                    </w:pPr>
                    <w:r w:rsidRPr="00865394">
                      <w:rPr>
                        <w:rFonts w:ascii="Arial" w:hAnsi="Arial"/>
                        <w:b/>
                        <w:bCs/>
                        <w:color w:val="000000"/>
                        <w:kern w:val="24"/>
                        <w:sz w:val="20"/>
                        <w:szCs w:val="20"/>
                        <w:lang w:val="en-US"/>
                      </w:rPr>
                      <w:t>F</w:t>
                    </w:r>
                  </w:p>
                </w:txbxContent>
              </v:textbox>
            </v:shape>
            <v:shape id="Прямая со стрелкой 10" o:spid="_x0000_s1284" type="#_x0000_t32" style="position:absolute;left:3059;top:3592;width:2022;height: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DXdcQAAADbAAAADwAAAGRycy9kb3ducmV2LnhtbESPQUvDQBCF7wX/wzKCt2ajBStpt0UU&#10;qS0UahR6HbJjEpqdDZm1jf++cxC8zfDevPfNcj2GzpxpkDayg/ssB0NcRd9y7eDr8236BEYSsscu&#10;Mjn4JYH16mayxMLHC3/QuUy10RCWAh00KfWFtVI1FFCy2BOr9h2HgEnXobZ+wIuGh84+5PmjDdiy&#10;NjTY00tD1an8CQ5mEkqRzUzm9evJlvvdcXvYbpy7ux2fF2ASjenf/Hf97hVf6fUXHcCur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ENd1xAAAANsAAAAPAAAAAAAAAAAA&#10;AAAAAKECAABkcnMvZG93bnJldi54bWxQSwUGAAAAAAQABAD5AAAAkgMAAAAA&#10;" strokeweight="1pt">
              <v:stroke endarrow="open"/>
            </v:shape>
            <v:group id="Группа 11" o:spid="_x0000_s1285" style="position:absolute;left:180;top:8786;width:1084;height:1060" coordorigin="180,8786" coordsize="1084,10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<v:line id="Прямая соединительная линия 18" o:spid="_x0000_s1286" style="position:absolute;visibility:visible" from="180,8786" to="1210,9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SOd8MAAADbAAAADwAAAGRycy9kb3ducmV2LnhtbESP0WrCQBBF3wv+wzKFvtWNFoJEVymi&#10;IAhFox8wZqdJ6O5syK4m/fvOQ8G3Ge6de8+sNqN36kF9bAMbmE0zUMRVsC3XBq6X/fsCVEzIFl1g&#10;MvBLETbrycsKCxsGPtOjTLWSEI4FGmhS6gqtY9WQxzgNHbFo36H3mGTta217HCTcOz3Pslx7bFka&#10;Guxo21D1U969geFU7sevY7D+GrZ56/LZ7WPnjHl7HT+XoBKN6Wn+vz5YwRdY+UUG0O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6kjnfDAAAA2wAAAA8AAAAAAAAAAAAA&#10;AAAAoQIAAGRycy9kb3ducmV2LnhtbFBLBQYAAAAABAAEAPkAAACRAwAAAAA=&#10;" strokeweight="1.25pt"/>
              <v:line id="Прямая соединительная линия 19" o:spid="_x0000_s1287" style="position:absolute;flip:y;visibility:visible" from="180,8786" to="1264,9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YPScEAAADbAAAADwAAAGRycy9kb3ducmV2LnhtbERPTWvCQBC9C/6HZQRvuqkHq9FVqiAI&#10;2kOtoMdpdpoEs7MhO5r477uFQm/zeJ+zXHeuUg9qQunZwMs4AUWceVtybuD8uRvNQAVBtlh5JgNP&#10;CrBe9XtLTK1v+YMeJ8lVDOGQooFCpE61DllBDsPY18SR+/aNQ4mwybVtsI3hrtKTJJlqhyXHhgJr&#10;2haU3U53ZyDYJ39dZsdLuzlfb1K+vkt3mBszHHRvC1BCnfyL/9x7G+fP4feXeIBe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hg9JwQAAANsAAAAPAAAAAAAAAAAAAAAA&#10;AKECAABkcnMvZG93bnJldi54bWxQSwUGAAAAAAQABAD5AAAAjwMAAAAA&#10;" strokeweight="1.25pt"/>
            </v:group>
            <v:group id="Группа 12" o:spid="_x0000_s1288" style="position:absolute;left:5451;top:8786;width:1085;height:1060" coordorigin="5451,8786" coordsize="1084,10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<v:line id="Прямая соединительная линия 16" o:spid="_x0000_s1289" style="position:absolute;visibility:visible" from="5451,8786" to="6481,9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e/nr8AAADbAAAADwAAAGRycy9kb3ducmV2LnhtbERP24rCMBB9F/yHMIJvmqpQlq5RFlEQ&#10;BNmt/YCxmW3LJpPSRFv/3iwIvs3hXGe9HawRd+p841jBYp6AIC6dbrhSUFwOsw8QPiBrNI5JwYM8&#10;bDfj0Roz7Xr+oXseKhFD2GeooA6hzaT0ZU0W/dy1xJH7dZ3FEGFXSd1hH8OtkcskSaXFhmNDjS3t&#10;air/8ptV0H/nh+F8ctoWbpc2Jl1cV3uj1HQyfH2CCDSEt/jlPuo4P4X/X+IBcvME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He/nr8AAADbAAAADwAAAAAAAAAAAAAAAACh&#10;AgAAZHJzL2Rvd25yZXYueG1sUEsFBgAAAAAEAAQA+QAAAI0DAAAAAA==&#10;" strokeweight="1.25pt"/>
              <v:line id="Прямая соединительная линия 17" o:spid="_x0000_s1290" style="position:absolute;flip:y;visibility:visible" from="5451,8786" to="6536,9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U+oMEAAADbAAAADwAAAGRycy9kb3ducmV2LnhtbERPS2vCQBC+F/wPywje6sYefKSuUguC&#10;oB5qBT1Os9MkmJ0N2dHEf+8Khd7m43vOfNm5St2oCaVnA6NhAoo487bk3MDxe/06BRUE2WLlmQzc&#10;KcBy0XuZY2p9y190O0iuYgiHFA0UInWqdcgKchiGviaO3K9vHEqETa5tg20Md5V+S5KxdlhybCiw&#10;ps+Cssvh6gwEe+ef03R3alfH80XKyV667cyYQb/7eAcl1Mm/+M+9sXH+BJ6/xAP0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VT6gwQAAANsAAAAPAAAAAAAAAAAAAAAA&#10;AKECAABkcnMvZG93bnJldi54bWxQSwUGAAAAAAQABAD5AAAAjwMAAAAA&#10;" strokeweight="1.25pt"/>
            </v:group>
            <v:group id="Группа 13" o:spid="_x0000_s1291" style="position:absolute;left:10943;top:8794;width:1085;height:1060" coordorigin="10943,8794" coordsize="1084,10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<v:line id="Прямая соединительная линия 14" o:spid="_x0000_s1292" style="position:absolute;visibility:visible" from="10943,8794" to="11974,9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mEcsEAAADbAAAADwAAAGRycy9kb3ducmV2LnhtbERP3WrCMBS+F/YO4Qx2p2m3UUZtWoZM&#10;GAxEqw9w1hzbsuSkNJnt3t4MBO/Ox/d7imq2Rlxo9L1jBekqAUHcON1zq+B03C7fQPiArNE4JgV/&#10;5KEqHxYF5tpNfKBLHVoRQ9jnqKALYcil9E1HFv3KDcSRO7vRYohwbKUecYrh1sjnJMmkxZ5jQ4cD&#10;bTpqfupfq2Da19t59+W0PblN1pss/X75MEo9Pc7vaxCB5nAX39yfOs5/hf9f4gGyv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6YRywQAAANsAAAAPAAAAAAAAAAAAAAAA&#10;AKECAABkcnMvZG93bnJldi54bWxQSwUGAAAAAAQABAD5AAAAjwMAAAAA&#10;" strokeweight="1.25pt"/>
              <v:line id="Прямая соединительная линия 15" o:spid="_x0000_s1293" style="position:absolute;flip:y;visibility:visible" from="10943,8794" to="12028,9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sFTMEAAADbAAAADwAAAGRycy9kb3ducmV2LnhtbERPTWvCQBC9C/0PyxR6000LrTa6SisI&#10;QvVQK+hxzI5JMDsbsqOJ/94VhN7m8T5nMutcpS7UhNKzgddBAoo487bk3MD2b9EfgQqCbLHyTAau&#10;FGA2fepNMLW+5V+6bCRXMYRDigYKkTrVOmQFOQwDXxNH7ugbhxJhk2vbYBvDXaXfkuRDOyw5NhRY&#10;07yg7LQ5OwPBXvmwG6127fd2f5JyuJbu59OYl+fuawxKqJN/8cO9tHH+O9x/iQfo6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ywVMwQAAANsAAAAPAAAAAAAAAAAAAAAA&#10;AKECAABkcnMvZG93bnJldi54bWxQSwUGAAAAAAQABAD5AAAAjwMAAAAA&#10;" strokeweight="1.25pt"/>
            </v:group>
          </v:group>
        </w:pict>
      </w:r>
    </w:p>
    <w:p w:rsidR="00362A22" w:rsidRPr="00362A22" w:rsidRDefault="00A302B3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77" type="#_x0000_t202" style="position:absolute;left:0;text-align:left;margin-left:449.85pt;margin-top:10.1pt;width:40pt;height:20.4pt;z-index:25167769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" filled="f" stroked="f">
            <v:textbox style="mso-next-textbox:#_x0000_s1177;mso-fit-shape-to-text:t">
              <w:txbxContent>
                <w:p w:rsidR="00E17394" w:rsidRDefault="00E17394" w:rsidP="00362A22">
                  <w:pPr>
                    <w:pStyle w:val="a4"/>
                    <w:spacing w:after="0"/>
                    <w:textAlignment w:val="baseline"/>
                  </w:pPr>
                  <w:r w:rsidRPr="00532547">
                    <w:rPr>
                      <w:rFonts w:ascii="Arial" w:hAnsi="Arial"/>
                      <w:color w:val="000000"/>
                      <w:kern w:val="24"/>
                      <w:sz w:val="20"/>
                      <w:szCs w:val="20"/>
                    </w:rPr>
                    <w:t>Рис.</w:t>
                  </w:r>
                  <w:r>
                    <w:rPr>
                      <w:rFonts w:ascii="Arial" w:hAnsi="Arial"/>
                      <w:color w:val="000000"/>
                      <w:kern w:val="24"/>
                      <w:sz w:val="20"/>
                      <w:szCs w:val="20"/>
                    </w:rPr>
                    <w:t>4</w:t>
                  </w:r>
                </w:p>
              </w:txbxContent>
            </v:textbox>
          </v:shape>
        </w:pict>
      </w:r>
      <w:r w:rsidR="00362A22" w:rsidRPr="00362A22">
        <w:rPr>
          <w:rFonts w:ascii="Times New Roman" w:hAnsi="Times New Roman"/>
          <w:sz w:val="24"/>
          <w:szCs w:val="24"/>
          <w:lang w:eastAsia="ru-RU"/>
        </w:rPr>
        <w:t>5.Определите направление индукционного тока в кольце,</w:t>
      </w:r>
    </w:p>
    <w:p w:rsidR="00362A22" w:rsidRPr="00362A22" w:rsidRDefault="00362A22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2A22">
        <w:rPr>
          <w:rFonts w:ascii="Times New Roman" w:hAnsi="Times New Roman"/>
          <w:sz w:val="24"/>
          <w:szCs w:val="24"/>
          <w:lang w:eastAsia="ru-RU"/>
        </w:rPr>
        <w:t xml:space="preserve">к </w:t>
      </w:r>
      <w:proofErr w:type="gramStart"/>
      <w:r w:rsidRPr="00362A22">
        <w:rPr>
          <w:rFonts w:ascii="Times New Roman" w:hAnsi="Times New Roman"/>
          <w:sz w:val="24"/>
          <w:szCs w:val="24"/>
          <w:lang w:eastAsia="ru-RU"/>
        </w:rPr>
        <w:t>которому</w:t>
      </w:r>
      <w:proofErr w:type="gramEnd"/>
      <w:r w:rsidRPr="00362A22">
        <w:rPr>
          <w:rFonts w:ascii="Times New Roman" w:hAnsi="Times New Roman"/>
          <w:sz w:val="24"/>
          <w:szCs w:val="24"/>
          <w:lang w:eastAsia="ru-RU"/>
        </w:rPr>
        <w:t xml:space="preserve">  приближают магнит так, как показано на рис.5.</w:t>
      </w:r>
    </w:p>
    <w:p w:rsidR="00362A22" w:rsidRPr="00362A22" w:rsidRDefault="00362A22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62A22" w:rsidRPr="00362A22" w:rsidRDefault="00362A22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2A22">
        <w:rPr>
          <w:rFonts w:ascii="Times New Roman" w:hAnsi="Times New Roman"/>
          <w:sz w:val="24"/>
          <w:szCs w:val="24"/>
          <w:lang w:eastAsia="ru-RU"/>
        </w:rPr>
        <w:t xml:space="preserve">6.На прямой проводник длиной 50 см, расположенный </w:t>
      </w:r>
    </w:p>
    <w:p w:rsidR="001163C7" w:rsidRDefault="00A302B3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group id="Группа 21565" o:spid="_x0000_s1206" style="position:absolute;left:0;text-align:left;margin-left:387pt;margin-top:-21.45pt;width:79.3pt;height:89.2pt;z-index:251691008" coordsize="12283,13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">
            <v:oval id="Овал 2" o:spid="_x0000_s1207" style="position:absolute;top:11566;width:12283;height:228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pm1cIA&#10;AADaAAAADwAAAGRycy9kb3ducmV2LnhtbESPQWvCQBSE70L/w/IK3vSlCkVSV7GFUump2l56e2af&#10;STT7Nt1dTfrvXUHwOMzMN8x82dtGndmH2omGp3EGiqVwppZSw8/3+2gGKkQSQ40T1vDPAZaLh8Gc&#10;cuM62fB5G0uVIBJy0lDF2OaIoajYUhi7liV5e+ctxSR9icZTl+C2wUmWPaOlWtJCRS2/VVwctyer&#10;oTv4FX599h+7cpoZxF9yr/5P6+Fjv3oBFbmP9/CtvTYaJnC9km4ALi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embVwgAAANoAAAAPAAAAAAAAAAAAAAAAAJgCAABkcnMvZG93&#10;bnJldi54bWxQSwUGAAAAAAQABAD1AAAAhwMAAAAA&#10;" filled="f" strokecolor="#595959" strokeweight="7pt">
              <v:textbox>
                <w:txbxContent>
                  <w:p w:rsidR="00E17394" w:rsidRDefault="00E17394" w:rsidP="00362A22"/>
                </w:txbxContent>
              </v:textbox>
            </v:oval>
            <v:rect id="Прямоугольник 3" o:spid="_x0000_s1208" style="position:absolute;left:4686;top:4674;width:2370;height:456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aHe8MA&#10;AADaAAAADwAAAGRycy9kb3ducmV2LnhtbESPS4vCQBCE74L/YWhhbzpxBZHoKOID3cMefOG1ybRJ&#10;NNOTzczG7P56RxA8FlX1FTWZNaYQNVUut6yg34tAECdW55wqOB7W3REI55E1FpZJwR85mE3brQnG&#10;2t55R/XepyJA2MWoIPO+jKV0SUYGXc+WxMG72MqgD7JKpa7wHuCmkJ9RNJQGcw4LGZa0yCi57X+N&#10;gs3p57z5/ppHxfZ/WEteLY8uvSr10WnmYxCeGv8Ov9pbrWAAzyvhBs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aHe8MAAADaAAAADwAAAAAAAAAAAAAAAACYAgAAZHJzL2Rv&#10;d25yZXYueG1sUEsFBgAAAAAEAAQA9QAAAIgDAAAAAA==&#10;" fillcolor="#4f81bd" strokecolor="#385d8a" strokeweight="1.25pt">
              <v:textbox>
                <w:txbxContent>
                  <w:p w:rsidR="00E17394" w:rsidRDefault="00E17394" w:rsidP="00362A22"/>
                </w:txbxContent>
              </v:textbox>
            </v:rect>
            <v:rect id="Прямоугольник 4" o:spid="_x0000_s1209" style="position:absolute;left:4705;width:2371;height:456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1nicIA&#10;AADaAAAADwAAAGRycy9kb3ducmV2LnhtbESPQU/CQBSE7yT8h80j8UJkKxI0lYWgRuFKwfuz+2wb&#10;u2/r7hPqv3dJSDhOZuabzGLVu1YdKcTGs4G7SQaKuPS24crAYf92+wgqCrLF1jMZ+KMIq+VwsMDc&#10;+hPv6FhIpRKEY44GapEu1zqWNTmME98RJ+/LB4eSZKi0DXhKcNfqaZbNtcOG00KNHb3UVH4Xv87A&#10;+0GKzfq1fRa6n37085+HsQufxtyM+vUTKKFeruFLe2sNzOB8Jd0Av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zWeJwgAAANoAAAAPAAAAAAAAAAAAAAAAAJgCAABkcnMvZG93&#10;bnJldi54bWxQSwUGAAAAAAQABAD1AAAAhwMAAAAA&#10;" fillcolor="red" strokecolor="#385d8a" strokeweight="1.25pt">
              <v:textbox>
                <w:txbxContent>
                  <w:p w:rsidR="00E17394" w:rsidRDefault="00E17394" w:rsidP="00362A22"/>
                </w:txbxContent>
              </v:textbox>
            </v:rect>
            <v:shape id="Прямая со стрелкой 5" o:spid="_x0000_s1210" type="#_x0000_t32" style="position:absolute;left:8037;top:3402;width:0;height:489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aN0sQAAADaAAAADwAAAGRycy9kb3ducmV2LnhtbESPS2vDMBCE74X8B7GB3mo5AZfiRgml&#10;YBIfSmkePW+s9SOxVsZSYze/PioUchxm5htmsRpNKy7Uu8ayglkUgyAurG64UrDfZU8vIJxH1tha&#10;JgW/5GC1nDwsMNV24C+6bH0lAoRdigpq77tUSlfUZNBFtiMOXml7gz7IvpK6xyHATSvncfwsDTYc&#10;Fmrs6L2m4rz9MQquY3nancuP/PD9qbMhp259zBKlHqfj2ysIT6O/h//bG60ggb8r4QbI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Zo3SxAAAANoAAAAPAAAAAAAAAAAA&#10;AAAAAKECAABkcnMvZG93bnJldi54bWxQSwUGAAAAAAQABAD5AAAAkgMAAAAA&#10;" strokeweight="1.25pt">
              <v:stroke endarrow="open"/>
            </v:shape>
            <v:shape id="TextBox 165" o:spid="_x0000_s1211" type="#_x0000_t202" style="position:absolute;left:8759;top:6359;width:2881;height:28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next-textbox:#TextBox 165">
                <w:txbxContent>
                  <w:p w:rsidR="00E17394" w:rsidRDefault="00E17394" w:rsidP="00362A22">
                    <w:pPr>
                      <w:pStyle w:val="a4"/>
                      <w:spacing w:after="0"/>
                      <w:textAlignment w:val="baseline"/>
                    </w:pPr>
                    <w:r w:rsidRPr="00603DBC">
                      <w:rPr>
                        <w:rFonts w:ascii="French Script MT" w:hAnsi="French Script MT" w:cs="BrowalliaUPC"/>
                        <w:b/>
                        <w:bCs/>
                        <w:i/>
                        <w:iCs/>
                        <w:color w:val="000000"/>
                        <w:kern w:val="24"/>
                        <w:sz w:val="20"/>
                        <w:szCs w:val="20"/>
                        <w:lang w:val="en-US"/>
                      </w:rPr>
                      <w:t>V</w:t>
                    </w:r>
                  </w:p>
                </w:txbxContent>
              </v:textbox>
            </v:shape>
            <v:shape id="TextBox 166" o:spid="_x0000_s1212" type="#_x0000_t202" style="position:absolute;left:4298;top:5652;width:3353;height:290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DYncIA&#10;AADaAAAADwAAAGRycy9kb3ducmV2LnhtbESPzW7CMBCE75V4B2uRuIEDgkJTDEL8SNzaQh9gFW/j&#10;kHgdxQYCT4+RkHoczcw3mvmytZW4UOMLxwqGgwQEceZ0wbmC3+OuPwPhA7LGyjEpuJGH5aLzNsdU&#10;uyv/0OUQchEh7FNUYEKoUyl9ZsiiH7iaOHp/rrEYomxyqRu8Rrit5ChJ3qXFguOCwZrWhrLycLYK&#10;Zon9KsuP0be34/twYtYbt61PSvW67eoTRKA2/Idf7b1WMIX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ANidwgAAANoAAAAPAAAAAAAAAAAAAAAAAJgCAABkcnMvZG93&#10;bnJldi54bWxQSwUGAAAAAAQABAD1AAAAhwMAAAAA&#10;" filled="f" stroked="f">
              <v:textbox style="mso-next-textbox:#TextBox 166">
                <w:txbxContent>
                  <w:p w:rsidR="00E17394" w:rsidRDefault="00E17394" w:rsidP="00362A22">
                    <w:pPr>
                      <w:pStyle w:val="a4"/>
                      <w:spacing w:after="0"/>
                      <w:textAlignment w:val="baseline"/>
                    </w:pPr>
                    <w:r w:rsidRPr="00603DBC">
                      <w:rPr>
                        <w:rFonts w:ascii="Arial" w:hAnsi="Arial"/>
                        <w:b/>
                        <w:bCs/>
                        <w:color w:val="000000"/>
                        <w:kern w:val="24"/>
                        <w:sz w:val="20"/>
                        <w:szCs w:val="20"/>
                        <w:lang w:val="en-US"/>
                      </w:rPr>
                      <w:t>N</w:t>
                    </w:r>
                  </w:p>
                </w:txbxContent>
              </v:textbox>
            </v:shape>
            <v:shape id="TextBox 167" o:spid="_x0000_s1213" type="#_x0000_t202" style="position:absolute;left:4468;top:1288;width:3268;height:290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9M78IA&#10;AADaAAAADwAAAGRycy9kb3ducmV2LnhtbESP0WrCQBRE3wv9h+UKvtVNxBYbXUOxCn1r1X7AJXvN&#10;xmTvhuw2iX59t1DwcZg5M8w6H20jeup85VhBOktAEBdOV1wq+D7tn5YgfEDW2DgmBVfykG8eH9aY&#10;aTfwgfpjKEUsYZ+hAhNCm0npC0MW/cy1xNE7u85iiLIrpe5wiOW2kfMkeZEWK44LBlvaGirq449V&#10;sEzsZ12/zr+8XdzSZ7N9d7v2otR0Mr6tQAQawz38T3/oyMHflXg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n0zvwgAAANoAAAAPAAAAAAAAAAAAAAAAAJgCAABkcnMvZG93&#10;bnJldi54bWxQSwUGAAAAAAQABAD1AAAAhwMAAAAA&#10;" filled="f" stroked="f">
              <v:textbox style="mso-next-textbox:#TextBox 167">
                <w:txbxContent>
                  <w:p w:rsidR="00E17394" w:rsidRDefault="00E17394" w:rsidP="00362A22">
                    <w:pPr>
                      <w:pStyle w:val="a4"/>
                      <w:spacing w:after="0"/>
                      <w:textAlignment w:val="baseline"/>
                    </w:pPr>
                    <w:r w:rsidRPr="00603DBC">
                      <w:rPr>
                        <w:rFonts w:ascii="Arial" w:hAnsi="Arial"/>
                        <w:b/>
                        <w:bCs/>
                        <w:color w:val="000000"/>
                        <w:kern w:val="24"/>
                        <w:sz w:val="20"/>
                        <w:szCs w:val="20"/>
                        <w:lang w:val="en-US"/>
                      </w:rPr>
                      <w:t>S</w:t>
                    </w:r>
                  </w:p>
                </w:txbxContent>
              </v:textbox>
            </v:shape>
          </v:group>
        </w:pict>
      </w:r>
      <w:r w:rsidR="00362A22" w:rsidRPr="00362A22">
        <w:rPr>
          <w:rFonts w:ascii="Times New Roman" w:hAnsi="Times New Roman"/>
          <w:sz w:val="24"/>
          <w:szCs w:val="24"/>
          <w:lang w:eastAsia="ru-RU"/>
        </w:rPr>
        <w:t>перпендикулярно линиям магнитного поля с индукцией</w: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78" type="#_x0000_t202" style="position:absolute;left:0;text-align:left;margin-left:475.75pt;margin-top:.55pt;width:40pt;height:32.7pt;z-index:251678720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" filled="f" stroked="f">
            <v:textbox style="mso-next-textbox:#_x0000_s1178;mso-fit-shape-to-text:t">
              <w:txbxContent>
                <w:p w:rsidR="00E17394" w:rsidRDefault="00E17394" w:rsidP="00362A22">
                  <w:pPr>
                    <w:pStyle w:val="a4"/>
                    <w:spacing w:after="0"/>
                    <w:textAlignment w:val="baseline"/>
                  </w:pPr>
                  <w:r w:rsidRPr="00532547">
                    <w:rPr>
                      <w:rFonts w:ascii="Arial" w:hAnsi="Arial"/>
                      <w:color w:val="000000"/>
                      <w:kern w:val="24"/>
                      <w:sz w:val="20"/>
                      <w:szCs w:val="20"/>
                    </w:rPr>
                    <w:t>Рис.</w:t>
                  </w:r>
                  <w:r>
                    <w:rPr>
                      <w:rFonts w:ascii="Arial" w:hAnsi="Arial"/>
                      <w:color w:val="000000"/>
                      <w:kern w:val="24"/>
                      <w:sz w:val="20"/>
                      <w:szCs w:val="20"/>
                    </w:rPr>
                    <w:t>5</w:t>
                  </w:r>
                </w:p>
              </w:txbxContent>
            </v:textbox>
          </v:shape>
        </w:pict>
      </w:r>
      <w:r w:rsidR="00362A22" w:rsidRPr="00362A22">
        <w:rPr>
          <w:rFonts w:ascii="Times New Roman" w:hAnsi="Times New Roman"/>
          <w:sz w:val="24"/>
          <w:szCs w:val="24"/>
          <w:lang w:eastAsia="ru-RU"/>
        </w:rPr>
        <w:t xml:space="preserve">  0,02 Тл,</w:t>
      </w:r>
    </w:p>
    <w:p w:rsidR="00362A22" w:rsidRPr="00362A22" w:rsidRDefault="00362A22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2A22">
        <w:rPr>
          <w:rFonts w:ascii="Times New Roman" w:hAnsi="Times New Roman"/>
          <w:sz w:val="24"/>
          <w:szCs w:val="24"/>
          <w:lang w:eastAsia="ru-RU"/>
        </w:rPr>
        <w:t xml:space="preserve"> действует сила 0,15 Н. Найти силу тока в проводнике.</w:t>
      </w:r>
    </w:p>
    <w:p w:rsidR="00362A22" w:rsidRPr="00362A22" w:rsidRDefault="00362A22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62A22" w:rsidRPr="00362A22" w:rsidRDefault="00362A22" w:rsidP="001163C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2A22">
        <w:rPr>
          <w:rFonts w:ascii="Times New Roman" w:hAnsi="Times New Roman"/>
          <w:b/>
          <w:sz w:val="24"/>
          <w:szCs w:val="24"/>
          <w:lang w:eastAsia="ru-RU"/>
        </w:rPr>
        <w:t xml:space="preserve">       7. </w:t>
      </w:r>
      <w:r w:rsidRPr="00362A22">
        <w:rPr>
          <w:rFonts w:ascii="Times New Roman" w:hAnsi="Times New Roman"/>
          <w:sz w:val="24"/>
          <w:szCs w:val="24"/>
          <w:lang w:eastAsia="ru-RU"/>
        </w:rPr>
        <w:t>Определите частоту  волны  видимого света  с длиной   800 нм.</w:t>
      </w:r>
    </w:p>
    <w:p w:rsidR="00362A22" w:rsidRPr="00362A22" w:rsidRDefault="00362A22" w:rsidP="00362A22">
      <w:pPr>
        <w:shd w:val="clear" w:color="auto" w:fill="FFFFFF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62A22" w:rsidRPr="00362A22" w:rsidRDefault="00362A22" w:rsidP="00362A22">
      <w:pPr>
        <w:shd w:val="clear" w:color="auto" w:fill="FFFFFF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1"/>
        <w:gridCol w:w="715"/>
        <w:gridCol w:w="993"/>
        <w:gridCol w:w="992"/>
        <w:gridCol w:w="1134"/>
        <w:gridCol w:w="1276"/>
        <w:gridCol w:w="1275"/>
        <w:gridCol w:w="1524"/>
      </w:tblGrid>
      <w:tr w:rsidR="00362A22" w:rsidRPr="00362A22" w:rsidTr="00D56A4F">
        <w:tc>
          <w:tcPr>
            <w:tcW w:w="1661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 №5</w:t>
            </w:r>
          </w:p>
        </w:tc>
        <w:tc>
          <w:tcPr>
            <w:tcW w:w="715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24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362A22" w:rsidRPr="00362A22" w:rsidTr="00D56A4F">
        <w:tc>
          <w:tcPr>
            <w:tcW w:w="1661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вариант</w:t>
            </w:r>
          </w:p>
        </w:tc>
        <w:tc>
          <w:tcPr>
            <w:tcW w:w="715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992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276" w:type="dxa"/>
            <w:shd w:val="clear" w:color="auto" w:fill="auto"/>
          </w:tcPr>
          <w:p w:rsidR="00362A22" w:rsidRPr="00362A22" w:rsidRDefault="00362A22" w:rsidP="00D56A4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рисунок</w:t>
            </w:r>
          </w:p>
        </w:tc>
        <w:tc>
          <w:tcPr>
            <w:tcW w:w="1275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0,04 Тл</w:t>
            </w:r>
          </w:p>
        </w:tc>
        <w:tc>
          <w:tcPr>
            <w:tcW w:w="1524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120 м</w:t>
            </w:r>
          </w:p>
        </w:tc>
      </w:tr>
      <w:tr w:rsidR="00362A22" w:rsidRPr="00362A22" w:rsidTr="00D56A4F">
        <w:tc>
          <w:tcPr>
            <w:tcW w:w="1661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вариант</w:t>
            </w:r>
          </w:p>
        </w:tc>
        <w:tc>
          <w:tcPr>
            <w:tcW w:w="715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992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134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вверх</w:t>
            </w:r>
          </w:p>
        </w:tc>
        <w:tc>
          <w:tcPr>
            <w:tcW w:w="1276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рисунок</w:t>
            </w:r>
          </w:p>
        </w:tc>
        <w:tc>
          <w:tcPr>
            <w:tcW w:w="1275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  <w:proofErr w:type="gramStart"/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24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375 х10 </w:t>
            </w: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</w:tbl>
    <w:p w:rsidR="00362A22" w:rsidRPr="00362A22" w:rsidRDefault="00362A22" w:rsidP="00362A22">
      <w:pPr>
        <w:shd w:val="clear" w:color="auto" w:fill="FFFFFF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62A22" w:rsidRPr="00362A22" w:rsidRDefault="00362A22" w:rsidP="001163C7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62A22">
        <w:rPr>
          <w:rFonts w:ascii="Times New Roman" w:hAnsi="Times New Roman"/>
          <w:b/>
          <w:bCs/>
          <w:color w:val="000000"/>
          <w:sz w:val="24"/>
          <w:szCs w:val="24"/>
        </w:rPr>
        <w:t>Контрольная работа №6 по теме «Строение атома и атомного ядра»</w:t>
      </w:r>
    </w:p>
    <w:p w:rsidR="00362A22" w:rsidRPr="001163C7" w:rsidRDefault="00362A22" w:rsidP="001163C7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362A22">
        <w:rPr>
          <w:rFonts w:ascii="Times New Roman" w:eastAsia="MS Mincho" w:hAnsi="Times New Roman"/>
          <w:b/>
          <w:sz w:val="24"/>
          <w:szCs w:val="24"/>
        </w:rPr>
        <w:t>1 вариант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1. Какая доля радиоактивного цезия, период полураспада которого 30 лет, распадается за 90 лет?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  А) 12,5%    Б) 25%    В) 75%    Г) 87,5%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2. Какое из излучений  обладает наибольшей проникающей способностью?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3. Записать  реакции: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А)  бета-распада ядра нептуния с массовым числом 237;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Б)  распада радиоактивного </w:t>
      </w:r>
      <w:proofErr w:type="spellStart"/>
      <w:r w:rsidRPr="00362A22">
        <w:rPr>
          <w:rFonts w:ascii="Times New Roman" w:eastAsia="MS Mincho" w:hAnsi="Times New Roman"/>
          <w:sz w:val="24"/>
          <w:szCs w:val="24"/>
        </w:rPr>
        <w:t>Ро</w:t>
      </w:r>
      <w:proofErr w:type="spellEnd"/>
      <w:r w:rsidRPr="00362A22">
        <w:rPr>
          <w:rFonts w:ascii="Times New Roman" w:eastAsia="MS Mincho" w:hAnsi="Times New Roman"/>
          <w:sz w:val="24"/>
          <w:szCs w:val="24"/>
        </w:rPr>
        <w:t xml:space="preserve"> с массовым числом 216, испытавшего один альф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а-</w:t>
      </w:r>
      <w:proofErr w:type="gramEnd"/>
      <w:r w:rsidRPr="00362A22">
        <w:rPr>
          <w:rFonts w:ascii="Times New Roman" w:eastAsia="MS Mincho" w:hAnsi="Times New Roman"/>
          <w:sz w:val="24"/>
          <w:szCs w:val="24"/>
        </w:rPr>
        <w:t xml:space="preserve"> и два бета-распада.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4. Определите дефект масс ядра бора с массовым числом  10.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5. Вычислите энергию связи ядра углерода  </w:t>
      </w:r>
      <w:r w:rsidRPr="00362A22">
        <w:rPr>
          <w:rFonts w:ascii="Times New Roman" w:eastAsia="MS Mincho" w:hAnsi="Times New Roman"/>
          <w:sz w:val="24"/>
          <w:szCs w:val="24"/>
          <w:vertAlign w:val="superscript"/>
        </w:rPr>
        <w:t>12</w:t>
      </w:r>
      <w:r w:rsidRPr="00362A22">
        <w:rPr>
          <w:rFonts w:ascii="Times New Roman" w:eastAsia="MS Mincho" w:hAnsi="Times New Roman"/>
          <w:sz w:val="24"/>
          <w:szCs w:val="24"/>
          <w:vertAlign w:val="subscript"/>
        </w:rPr>
        <w:t xml:space="preserve">6 </w:t>
      </w:r>
      <w:r w:rsidRPr="00362A22">
        <w:rPr>
          <w:rFonts w:ascii="Times New Roman" w:eastAsia="MS Mincho" w:hAnsi="Times New Roman"/>
          <w:sz w:val="24"/>
          <w:szCs w:val="24"/>
        </w:rPr>
        <w:t>С.</w:t>
      </w:r>
    </w:p>
    <w:p w:rsidR="00362A22" w:rsidRPr="00362A22" w:rsidRDefault="00362A22" w:rsidP="001163C7">
      <w:pPr>
        <w:shd w:val="clear" w:color="auto" w:fill="FFFFFF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62A22" w:rsidRPr="00362A22" w:rsidRDefault="00362A22" w:rsidP="001163C7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362A22">
        <w:rPr>
          <w:rFonts w:ascii="Times New Roman" w:eastAsia="MS Mincho" w:hAnsi="Times New Roman"/>
          <w:b/>
          <w:sz w:val="24"/>
          <w:szCs w:val="24"/>
        </w:rPr>
        <w:t>2 вариант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sz w:val="24"/>
          <w:szCs w:val="24"/>
        </w:rPr>
        <w:t>1</w:t>
      </w:r>
      <w:r w:rsidRPr="00362A22">
        <w:rPr>
          <w:rFonts w:ascii="Times New Roman" w:eastAsia="MS Mincho" w:hAnsi="Times New Roman"/>
          <w:sz w:val="24"/>
          <w:szCs w:val="24"/>
        </w:rPr>
        <w:t>. Период полураспада изотопа йода с массовым числом 131 составляет 8 суток. Какая доля атомов останется нераспавшимися через 16 суток?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       А) 50 %    Б) 25 %    В)  37,5 %     Г) 75 %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2. Какое из трех видов излучений не отклоняется магнитным полем: α, ɣ   или  β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 xml:space="preserve"> ?</w:t>
      </w:r>
      <w:proofErr w:type="gramEnd"/>
    </w:p>
    <w:p w:rsidR="00362A22" w:rsidRPr="00362A22" w:rsidRDefault="00362A22" w:rsidP="001163C7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3. Записать реакции: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А) распада радиоактивного </w:t>
      </w:r>
      <w:proofErr w:type="spellStart"/>
      <w:r w:rsidRPr="00362A22">
        <w:rPr>
          <w:rFonts w:ascii="Times New Roman" w:eastAsia="MS Mincho" w:hAnsi="Times New Roman"/>
          <w:sz w:val="24"/>
          <w:szCs w:val="24"/>
        </w:rPr>
        <w:t>Ро</w:t>
      </w:r>
      <w:proofErr w:type="spellEnd"/>
      <w:r w:rsidRPr="00362A22">
        <w:rPr>
          <w:rFonts w:ascii="Times New Roman" w:eastAsia="MS Mincho" w:hAnsi="Times New Roman"/>
          <w:sz w:val="24"/>
          <w:szCs w:val="24"/>
        </w:rPr>
        <w:t xml:space="preserve">  массовым числом 215, испытавшего один альфа-распад и один бета-распад;</w:t>
      </w:r>
    </w:p>
    <w:p w:rsidR="00362A22" w:rsidRPr="00362A22" w:rsidRDefault="00362A22" w:rsidP="001163C7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lastRenderedPageBreak/>
        <w:t xml:space="preserve">Б) двух последовательных 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альфа-распадов</w:t>
      </w:r>
      <w:proofErr w:type="gramEnd"/>
      <w:r w:rsidRPr="00362A22">
        <w:rPr>
          <w:rFonts w:ascii="Times New Roman" w:eastAsia="MS Mincho" w:hAnsi="Times New Roman"/>
          <w:sz w:val="24"/>
          <w:szCs w:val="24"/>
        </w:rPr>
        <w:t xml:space="preserve">  ядра </w:t>
      </w:r>
      <w:r w:rsidRPr="00362A22">
        <w:rPr>
          <w:rFonts w:ascii="Times New Roman" w:eastAsia="MS Mincho" w:hAnsi="Times New Roman"/>
          <w:sz w:val="24"/>
          <w:szCs w:val="24"/>
          <w:lang w:val="en-US"/>
        </w:rPr>
        <w:t>No</w:t>
      </w:r>
      <w:r w:rsidRPr="00362A22">
        <w:rPr>
          <w:rFonts w:ascii="Times New Roman" w:eastAsia="MS Mincho" w:hAnsi="Times New Roman"/>
          <w:sz w:val="24"/>
          <w:szCs w:val="24"/>
        </w:rPr>
        <w:t xml:space="preserve"> с массовым числом 252;</w:t>
      </w:r>
    </w:p>
    <w:p w:rsidR="00362A22" w:rsidRPr="00362A22" w:rsidRDefault="00362A22" w:rsidP="001163C7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1163C7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4. Определите дефект масс ядра атома кислорода с массовым числом  17.</w:t>
      </w:r>
    </w:p>
    <w:p w:rsidR="00362A22" w:rsidRPr="00362A22" w:rsidRDefault="00362A22" w:rsidP="001163C7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5. Найдите энергию связи ядра </w:t>
      </w:r>
      <w:r w:rsidRPr="00362A22">
        <w:rPr>
          <w:rFonts w:ascii="Times New Roman" w:eastAsia="MS Mincho" w:hAnsi="Times New Roman"/>
          <w:sz w:val="24"/>
          <w:szCs w:val="24"/>
          <w:vertAlign w:val="superscript"/>
        </w:rPr>
        <w:t>10</w:t>
      </w:r>
      <w:r w:rsidRPr="00362A22">
        <w:rPr>
          <w:rFonts w:ascii="Times New Roman" w:eastAsia="MS Mincho" w:hAnsi="Times New Roman"/>
          <w:sz w:val="24"/>
          <w:szCs w:val="24"/>
          <w:vertAlign w:val="subscript"/>
        </w:rPr>
        <w:t>5</w:t>
      </w:r>
      <w:r w:rsidRPr="00362A22">
        <w:rPr>
          <w:rFonts w:ascii="Times New Roman" w:eastAsia="MS Mincho" w:hAnsi="Times New Roman"/>
          <w:sz w:val="24"/>
          <w:szCs w:val="24"/>
        </w:rPr>
        <w:t>В</w:t>
      </w:r>
    </w:p>
    <w:p w:rsidR="00362A22" w:rsidRPr="00362A22" w:rsidRDefault="00362A22" w:rsidP="00362A22">
      <w:pPr>
        <w:shd w:val="clear" w:color="auto" w:fill="FFFFFF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066"/>
        <w:gridCol w:w="1367"/>
        <w:gridCol w:w="1367"/>
        <w:gridCol w:w="1367"/>
        <w:gridCol w:w="1367"/>
      </w:tblGrid>
      <w:tr w:rsidR="00362A22" w:rsidRPr="00362A22" w:rsidTr="00D56A4F">
        <w:tc>
          <w:tcPr>
            <w:tcW w:w="1668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 №6</w:t>
            </w:r>
          </w:p>
        </w:tc>
        <w:tc>
          <w:tcPr>
            <w:tcW w:w="1066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362A22" w:rsidRPr="00362A22" w:rsidTr="00D56A4F">
        <w:tc>
          <w:tcPr>
            <w:tcW w:w="1668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вариант</w:t>
            </w:r>
          </w:p>
        </w:tc>
        <w:tc>
          <w:tcPr>
            <w:tcW w:w="1066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гамма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уравнения</w:t>
            </w: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62A22" w:rsidRPr="00362A22" w:rsidTr="00D56A4F">
        <w:tc>
          <w:tcPr>
            <w:tcW w:w="1668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A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вариант</w:t>
            </w:r>
          </w:p>
        </w:tc>
        <w:tc>
          <w:tcPr>
            <w:tcW w:w="1066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362A22" w:rsidRPr="00362A22" w:rsidRDefault="00362A22" w:rsidP="00D56A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1163C7" w:rsidRDefault="001163C7" w:rsidP="00362A22">
      <w:pPr>
        <w:jc w:val="center"/>
        <w:rPr>
          <w:rFonts w:ascii="Times New Roman" w:eastAsia="MS Mincho" w:hAnsi="Times New Roman"/>
          <w:b/>
          <w:bCs/>
          <w:sz w:val="24"/>
          <w:szCs w:val="24"/>
        </w:rPr>
      </w:pPr>
    </w:p>
    <w:p w:rsidR="00362A22" w:rsidRPr="00362A22" w:rsidRDefault="00362A22" w:rsidP="001163C7">
      <w:pPr>
        <w:spacing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 xml:space="preserve">Диагностический тест  (входной) </w:t>
      </w:r>
    </w:p>
    <w:p w:rsidR="00362A22" w:rsidRPr="00362A22" w:rsidRDefault="00362A22" w:rsidP="001163C7">
      <w:pPr>
        <w:spacing w:line="24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  <w:r w:rsidRPr="00362A22">
        <w:rPr>
          <w:rFonts w:ascii="Times New Roman" w:eastAsia="MS Mincho" w:hAnsi="Times New Roman"/>
          <w:b/>
          <w:sz w:val="24"/>
          <w:szCs w:val="24"/>
        </w:rPr>
        <w:t>1 вариант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1</w:t>
      </w:r>
      <w:r w:rsidRPr="00362A22">
        <w:rPr>
          <w:rFonts w:ascii="Times New Roman" w:eastAsia="MS Mincho" w:hAnsi="Times New Roman"/>
          <w:sz w:val="24"/>
          <w:szCs w:val="24"/>
        </w:rPr>
        <w:t>. Тело обладает внутренней энергией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А) когда движется   Б) когда находится на высоте  В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>) всегда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2.</w:t>
      </w:r>
      <w:r w:rsidRPr="00362A22">
        <w:rPr>
          <w:rFonts w:ascii="Times New Roman" w:eastAsia="MS Mincho" w:hAnsi="Times New Roman"/>
          <w:sz w:val="24"/>
          <w:szCs w:val="24"/>
        </w:rPr>
        <w:t xml:space="preserve"> Каким способом человек получает энергию, греясь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 xml:space="preserve"> ,</w:t>
      </w:r>
      <w:proofErr w:type="gramEnd"/>
      <w:r w:rsidRPr="00362A22">
        <w:rPr>
          <w:rFonts w:ascii="Times New Roman" w:eastAsia="MS Mincho" w:hAnsi="Times New Roman"/>
          <w:sz w:val="24"/>
          <w:szCs w:val="24"/>
        </w:rPr>
        <w:t xml:space="preserve"> сидя рядом с костром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А) теплопроводностью    Б) конвекцией    В) 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>излучением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3..</w:t>
      </w:r>
      <w:r w:rsidRPr="00362A22">
        <w:rPr>
          <w:rFonts w:ascii="Times New Roman" w:eastAsia="MS Mincho" w:hAnsi="Times New Roman"/>
          <w:sz w:val="24"/>
          <w:szCs w:val="24"/>
        </w:rPr>
        <w:t>Количество теплоты,  полученное телом при нагревании,  зависит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А) от массы тела   Б) от удельной теплоемкости  В) от разности температур  Г) 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>все ответы верны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4</w:t>
      </w:r>
      <w:r w:rsidRPr="00362A22">
        <w:rPr>
          <w:rFonts w:ascii="Times New Roman" w:eastAsia="MS Mincho" w:hAnsi="Times New Roman"/>
          <w:sz w:val="24"/>
          <w:szCs w:val="24"/>
        </w:rPr>
        <w:t>.Как нужно соединить резисторы, чтобы получить   наибольшую силу тока в цепи?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А) последовательно    Б) 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>параллельно</w:t>
      </w:r>
      <w:r w:rsidRPr="00362A22">
        <w:rPr>
          <w:rFonts w:ascii="Times New Roman" w:eastAsia="MS Mincho" w:hAnsi="Times New Roman"/>
          <w:sz w:val="24"/>
          <w:szCs w:val="24"/>
        </w:rPr>
        <w:t xml:space="preserve">   В) нет разницы    Г) все зависит от их количества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5</w:t>
      </w:r>
      <w:r w:rsidRPr="00362A22">
        <w:rPr>
          <w:rFonts w:ascii="Times New Roman" w:eastAsia="MS Mincho" w:hAnsi="Times New Roman"/>
          <w:sz w:val="24"/>
          <w:szCs w:val="24"/>
        </w:rPr>
        <w:t>. Большее количество теплоты при прочих равных условиях  выделит тот проводник, у которого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А) 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>большая длина</w:t>
      </w:r>
      <w:r w:rsidRPr="00362A22">
        <w:rPr>
          <w:rFonts w:ascii="Times New Roman" w:eastAsia="MS Mincho" w:hAnsi="Times New Roman"/>
          <w:sz w:val="24"/>
          <w:szCs w:val="24"/>
        </w:rPr>
        <w:t xml:space="preserve">    Б) меньшая длина    В) длина не имеет значение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6.</w:t>
      </w:r>
      <w:r w:rsidRPr="00362A22">
        <w:rPr>
          <w:rFonts w:ascii="Times New Roman" w:eastAsia="MS Mincho" w:hAnsi="Times New Roman"/>
          <w:sz w:val="24"/>
          <w:szCs w:val="24"/>
        </w:rPr>
        <w:t xml:space="preserve"> За направление магнитной линии принимают направление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А)  от северного полюса к 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южному</w:t>
      </w:r>
      <w:proofErr w:type="gramEnd"/>
      <w:r w:rsidRPr="00362A22">
        <w:rPr>
          <w:rFonts w:ascii="Times New Roman" w:eastAsia="MS Mincho" w:hAnsi="Times New Roman"/>
          <w:sz w:val="24"/>
          <w:szCs w:val="24"/>
        </w:rPr>
        <w:t xml:space="preserve">    Б) 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>от южного полюса  к северному</w:t>
      </w:r>
      <w:r w:rsidRPr="00362A22">
        <w:rPr>
          <w:rFonts w:ascii="Times New Roman" w:eastAsia="MS Mincho" w:hAnsi="Times New Roman"/>
          <w:sz w:val="24"/>
          <w:szCs w:val="24"/>
        </w:rPr>
        <w:t xml:space="preserve">  В)  как удобно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7</w:t>
      </w:r>
      <w:r w:rsidRPr="00362A22">
        <w:rPr>
          <w:rFonts w:ascii="Times New Roman" w:eastAsia="MS Mincho" w:hAnsi="Times New Roman"/>
          <w:sz w:val="24"/>
          <w:szCs w:val="24"/>
        </w:rPr>
        <w:t>. Предмет расположен на двойном фокусном расстоянии от собирающей линзы. Размеры его изображения: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А) больше размеров предмета   Б) меньше размеров предмета  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В) </w:t>
      </w:r>
      <w:proofErr w:type="gramStart"/>
      <w:r w:rsidRPr="00362A22">
        <w:rPr>
          <w:rFonts w:ascii="Times New Roman" w:eastAsia="MS Mincho" w:hAnsi="Times New Roman"/>
          <w:sz w:val="24"/>
          <w:szCs w:val="24"/>
          <w:u w:val="single"/>
        </w:rPr>
        <w:t>равны</w:t>
      </w:r>
      <w:proofErr w:type="gramEnd"/>
      <w:r w:rsidRPr="00362A22">
        <w:rPr>
          <w:rFonts w:ascii="Times New Roman" w:eastAsia="MS Mincho" w:hAnsi="Times New Roman"/>
          <w:sz w:val="24"/>
          <w:szCs w:val="24"/>
          <w:u w:val="single"/>
        </w:rPr>
        <w:t xml:space="preserve"> размерам предмета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</w:p>
    <w:p w:rsidR="00362A22" w:rsidRPr="00362A22" w:rsidRDefault="00362A22" w:rsidP="00781AB4">
      <w:pPr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  <w:r w:rsidRPr="00362A22">
        <w:rPr>
          <w:rFonts w:ascii="Times New Roman" w:eastAsia="MS Mincho" w:hAnsi="Times New Roman"/>
          <w:b/>
          <w:sz w:val="24"/>
          <w:szCs w:val="24"/>
        </w:rPr>
        <w:t>2 вариант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1.</w:t>
      </w:r>
      <w:r w:rsidRPr="00362A22">
        <w:rPr>
          <w:rFonts w:ascii="Times New Roman" w:eastAsia="MS Mincho" w:hAnsi="Times New Roman"/>
          <w:sz w:val="24"/>
          <w:szCs w:val="24"/>
        </w:rPr>
        <w:t xml:space="preserve"> Энергия движения частиц вещества и энергия их взаимодействия называется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А) 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>внутренней энергией</w:t>
      </w:r>
      <w:r w:rsidRPr="00362A22">
        <w:rPr>
          <w:rFonts w:ascii="Times New Roman" w:eastAsia="MS Mincho" w:hAnsi="Times New Roman"/>
          <w:sz w:val="24"/>
          <w:szCs w:val="24"/>
        </w:rPr>
        <w:t xml:space="preserve">   Б) потенциальной энергией   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В) кинетической энергией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2.</w:t>
      </w:r>
      <w:r w:rsidRPr="00362A22">
        <w:rPr>
          <w:rFonts w:ascii="Times New Roman" w:eastAsia="MS Mincho" w:hAnsi="Times New Roman"/>
          <w:sz w:val="24"/>
          <w:szCs w:val="24"/>
        </w:rPr>
        <w:t xml:space="preserve"> Каким способом передается энергия от Солнца на Землю?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А) теплопроводностью   Б) конвекцией   В) 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>излучением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3.</w:t>
      </w:r>
      <w:r w:rsidRPr="00362A22">
        <w:rPr>
          <w:rFonts w:ascii="Times New Roman" w:eastAsia="MS Mincho" w:hAnsi="Times New Roman"/>
          <w:sz w:val="24"/>
          <w:szCs w:val="24"/>
        </w:rPr>
        <w:t xml:space="preserve"> С повышением температуры количество водяного пара, который может содержаться в воздухе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А)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 xml:space="preserve"> возрастает</w:t>
      </w:r>
      <w:r w:rsidRPr="00362A22">
        <w:rPr>
          <w:rFonts w:ascii="Times New Roman" w:eastAsia="MS Mincho" w:hAnsi="Times New Roman"/>
          <w:sz w:val="24"/>
          <w:szCs w:val="24"/>
        </w:rPr>
        <w:t xml:space="preserve">    Б) уменьшается    В) не изменяется   Г) невозможно определить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4.</w:t>
      </w:r>
      <w:r w:rsidRPr="00362A22">
        <w:rPr>
          <w:rFonts w:ascii="Times New Roman" w:eastAsia="MS Mincho" w:hAnsi="Times New Roman"/>
          <w:sz w:val="24"/>
          <w:szCs w:val="24"/>
        </w:rPr>
        <w:t xml:space="preserve"> Резисторы сначала соединили последовательно, а затем параллельно. Как при этом изменилась сила тока в цепи?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А) 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>увеличилась</w:t>
      </w:r>
      <w:r w:rsidRPr="00362A22">
        <w:rPr>
          <w:rFonts w:ascii="Times New Roman" w:eastAsia="MS Mincho" w:hAnsi="Times New Roman"/>
          <w:sz w:val="24"/>
          <w:szCs w:val="24"/>
        </w:rPr>
        <w:t xml:space="preserve">   Б) уменьшилась   В) не изменилась  Г) невозможно определить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5</w:t>
      </w:r>
      <w:r w:rsidRPr="00362A22">
        <w:rPr>
          <w:rFonts w:ascii="Times New Roman" w:eastAsia="MS Mincho" w:hAnsi="Times New Roman"/>
          <w:sz w:val="24"/>
          <w:szCs w:val="24"/>
        </w:rPr>
        <w:t>. Два проводника имеют одинаковую длину и изготовлены из одного материала, но имеют различный диаметр.  В каком из них будет протекать ток большей силы при прочих равных условиях?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А)  меньшего диаметра     Б) 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>большего диаметра</w:t>
      </w:r>
      <w:r w:rsidRPr="00362A22">
        <w:rPr>
          <w:rFonts w:ascii="Times New Roman" w:eastAsia="MS Mincho" w:hAnsi="Times New Roman"/>
          <w:sz w:val="24"/>
          <w:szCs w:val="24"/>
        </w:rPr>
        <w:t xml:space="preserve">   В)  сила тока одинакова    Г) нельзя определить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 xml:space="preserve">6. </w:t>
      </w:r>
      <w:r w:rsidRPr="00362A22">
        <w:rPr>
          <w:rFonts w:ascii="Times New Roman" w:eastAsia="MS Mincho" w:hAnsi="Times New Roman"/>
          <w:sz w:val="24"/>
          <w:szCs w:val="24"/>
        </w:rPr>
        <w:t xml:space="preserve">Подъемная сила электромагнита зависит 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от</w:t>
      </w:r>
      <w:proofErr w:type="gramEnd"/>
      <w:r w:rsidRPr="00362A22">
        <w:rPr>
          <w:rFonts w:ascii="Times New Roman" w:eastAsia="MS Mincho" w:hAnsi="Times New Roman"/>
          <w:sz w:val="24"/>
          <w:szCs w:val="24"/>
        </w:rPr>
        <w:t>: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lastRenderedPageBreak/>
        <w:t xml:space="preserve">А) силы тока   Б) числа витков в катушке   В) наличия сердечника 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u w:val="single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Г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>)  все ответы верны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7.</w:t>
      </w:r>
      <w:r w:rsidRPr="00362A22">
        <w:rPr>
          <w:rFonts w:ascii="Times New Roman" w:eastAsia="MS Mincho" w:hAnsi="Times New Roman"/>
          <w:sz w:val="24"/>
          <w:szCs w:val="24"/>
        </w:rPr>
        <w:t xml:space="preserve"> Предмет расположен между фокусом и двойным фокусом рассеивающей линзы. Полученное изображение будет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А) увеличенным     Б) 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>уменьшенным</w:t>
      </w:r>
      <w:r w:rsidRPr="00362A22">
        <w:rPr>
          <w:rFonts w:ascii="Times New Roman" w:eastAsia="MS Mincho" w:hAnsi="Times New Roman"/>
          <w:sz w:val="24"/>
          <w:szCs w:val="24"/>
        </w:rPr>
        <w:t xml:space="preserve">     В) равным   </w:t>
      </w:r>
    </w:p>
    <w:p w:rsidR="00362A22" w:rsidRPr="00362A22" w:rsidRDefault="00362A22" w:rsidP="00781AB4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Г) невозможно определить</w:t>
      </w:r>
    </w:p>
    <w:p w:rsidR="00362A22" w:rsidRPr="00362A22" w:rsidRDefault="00362A22" w:rsidP="00C51244">
      <w:pPr>
        <w:shd w:val="clear" w:color="auto" w:fill="FFFFFF"/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62A22" w:rsidRPr="00362A22" w:rsidRDefault="00362A22" w:rsidP="00C51244">
      <w:pPr>
        <w:spacing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 xml:space="preserve">Диагностический тест  (итоговый) </w:t>
      </w:r>
    </w:p>
    <w:p w:rsidR="00362A22" w:rsidRPr="00362A22" w:rsidRDefault="00362A22" w:rsidP="00C51244">
      <w:pPr>
        <w:tabs>
          <w:tab w:val="left" w:pos="6585"/>
        </w:tabs>
        <w:spacing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1 вариант</w:t>
      </w:r>
    </w:p>
    <w:p w:rsidR="00362A22" w:rsidRPr="00362A22" w:rsidRDefault="00362A22" w:rsidP="001163C7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 xml:space="preserve">1. </w:t>
      </w:r>
      <w:r w:rsidRPr="00362A22">
        <w:rPr>
          <w:rFonts w:ascii="Times New Roman" w:eastAsia="MS Mincho" w:hAnsi="Times New Roman"/>
          <w:sz w:val="24"/>
          <w:szCs w:val="24"/>
        </w:rPr>
        <w:t>Отношение массы грузовика к массе  легкового автомобиля  m</w:t>
      </w:r>
      <w:r w:rsidRPr="00362A22">
        <w:rPr>
          <w:rFonts w:ascii="Times New Roman" w:eastAsia="MS Mincho" w:hAnsi="Times New Roman"/>
          <w:sz w:val="24"/>
          <w:szCs w:val="24"/>
          <w:vertAlign w:val="subscript"/>
        </w:rPr>
        <w:t>1</w:t>
      </w:r>
      <w:r w:rsidRPr="00362A22">
        <w:rPr>
          <w:rFonts w:ascii="Times New Roman" w:eastAsia="MS Mincho" w:hAnsi="Times New Roman"/>
          <w:sz w:val="24"/>
          <w:szCs w:val="24"/>
        </w:rPr>
        <w:t xml:space="preserve"> /</w:t>
      </w:r>
      <w:r w:rsidRPr="00362A22">
        <w:rPr>
          <w:rFonts w:ascii="Times New Roman" w:eastAsia="MS Mincho" w:hAnsi="Times New Roman"/>
          <w:sz w:val="24"/>
          <w:szCs w:val="24"/>
          <w:lang w:val="en-US"/>
        </w:rPr>
        <w:t>m</w:t>
      </w:r>
      <w:r w:rsidRPr="00362A22">
        <w:rPr>
          <w:rFonts w:ascii="Times New Roman" w:eastAsia="MS Mincho" w:hAnsi="Times New Roman"/>
          <w:sz w:val="24"/>
          <w:szCs w:val="24"/>
          <w:vertAlign w:val="subscript"/>
        </w:rPr>
        <w:t>2</w:t>
      </w:r>
      <w:r w:rsidRPr="00362A22">
        <w:rPr>
          <w:rFonts w:ascii="Times New Roman" w:eastAsia="MS Mincho" w:hAnsi="Times New Roman"/>
          <w:sz w:val="24"/>
          <w:szCs w:val="24"/>
        </w:rPr>
        <w:t xml:space="preserve"> = 3.</w:t>
      </w:r>
    </w:p>
    <w:p w:rsidR="00362A22" w:rsidRPr="00362A22" w:rsidRDefault="00362A22" w:rsidP="001163C7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Каково отношение их скоростей </w:t>
      </w:r>
      <w:r w:rsidRPr="00362A22">
        <w:rPr>
          <w:rFonts w:ascii="Times New Roman" w:eastAsia="MS Mincho" w:hAnsi="Times New Roman"/>
          <w:b/>
          <w:bCs/>
          <w:i/>
          <w:iCs/>
          <w:sz w:val="24"/>
          <w:szCs w:val="24"/>
          <w:lang w:val="en-US"/>
        </w:rPr>
        <w:t>v</w:t>
      </w:r>
      <w:r w:rsidRPr="00362A22">
        <w:rPr>
          <w:rFonts w:ascii="Times New Roman" w:eastAsia="MS Mincho" w:hAnsi="Times New Roman"/>
          <w:sz w:val="24"/>
          <w:szCs w:val="24"/>
          <w:vertAlign w:val="subscript"/>
        </w:rPr>
        <w:t>1</w:t>
      </w:r>
      <w:r w:rsidRPr="00362A22">
        <w:rPr>
          <w:rFonts w:ascii="Times New Roman" w:eastAsia="MS Mincho" w:hAnsi="Times New Roman"/>
          <w:sz w:val="24"/>
          <w:szCs w:val="24"/>
        </w:rPr>
        <w:t>/</w:t>
      </w:r>
      <w:r w:rsidRPr="00362A22">
        <w:rPr>
          <w:rFonts w:ascii="Times New Roman" w:eastAsia="MS Mincho" w:hAnsi="Times New Roman"/>
          <w:b/>
          <w:bCs/>
          <w:i/>
          <w:iCs/>
          <w:sz w:val="24"/>
          <w:szCs w:val="24"/>
          <w:lang w:val="en-US"/>
        </w:rPr>
        <w:t>v</w:t>
      </w:r>
      <w:r w:rsidRPr="00362A22">
        <w:rPr>
          <w:rFonts w:ascii="Times New Roman" w:eastAsia="MS Mincho" w:hAnsi="Times New Roman"/>
          <w:sz w:val="24"/>
          <w:szCs w:val="24"/>
          <w:vertAlign w:val="subscript"/>
        </w:rPr>
        <w:t>.2</w:t>
      </w:r>
      <w:r w:rsidRPr="00362A22">
        <w:rPr>
          <w:rFonts w:ascii="Times New Roman" w:eastAsia="MS Mincho" w:hAnsi="Times New Roman"/>
          <w:sz w:val="24"/>
          <w:szCs w:val="24"/>
        </w:rPr>
        <w:t>, если отношение импульса  грузовика к импульсу легкового автомобиля равно 3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 xml:space="preserve"> ?</w:t>
      </w:r>
      <w:proofErr w:type="gramEnd"/>
    </w:p>
    <w:p w:rsidR="00362A22" w:rsidRPr="00362A22" w:rsidRDefault="00362A22" w:rsidP="001163C7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А) 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 xml:space="preserve"> 1</w:t>
      </w:r>
      <w:r w:rsidRPr="00362A22">
        <w:rPr>
          <w:rFonts w:ascii="Times New Roman" w:eastAsia="MS Mincho" w:hAnsi="Times New Roman"/>
          <w:sz w:val="24"/>
          <w:szCs w:val="24"/>
        </w:rPr>
        <w:t xml:space="preserve">    Б) 2     В) 3     Г) 5    </w:t>
      </w:r>
    </w:p>
    <w:p w:rsidR="00362A22" w:rsidRPr="00362A22" w:rsidRDefault="00362A22" w:rsidP="001163C7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b/>
          <w:bCs/>
          <w:i/>
          <w:iCs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2</w:t>
      </w:r>
      <w:r w:rsidRPr="00362A22">
        <w:rPr>
          <w:rFonts w:ascii="Times New Roman" w:eastAsia="MS Mincho" w:hAnsi="Times New Roman"/>
          <w:sz w:val="24"/>
          <w:szCs w:val="24"/>
        </w:rPr>
        <w:t xml:space="preserve">. Материальная точка равномерно движется по окружности радиуса  </w:t>
      </w:r>
      <w:r w:rsidRPr="00362A22">
        <w:rPr>
          <w:rFonts w:ascii="Times New Roman" w:eastAsia="MS Mincho" w:hAnsi="Times New Roman"/>
          <w:b/>
          <w:bCs/>
          <w:i/>
          <w:iCs/>
          <w:sz w:val="24"/>
          <w:szCs w:val="24"/>
        </w:rPr>
        <w:t xml:space="preserve">r </w:t>
      </w:r>
      <w:r w:rsidRPr="00362A22">
        <w:rPr>
          <w:rFonts w:ascii="Times New Roman" w:eastAsia="MS Mincho" w:hAnsi="Times New Roman"/>
          <w:sz w:val="24"/>
          <w:szCs w:val="24"/>
        </w:rPr>
        <w:t xml:space="preserve"> со скоростью  </w:t>
      </w:r>
      <w:r w:rsidRPr="00362A22">
        <w:rPr>
          <w:rFonts w:ascii="Times New Roman" w:eastAsia="MS Mincho" w:hAnsi="Times New Roman"/>
          <w:b/>
          <w:bCs/>
          <w:i/>
          <w:iCs/>
          <w:sz w:val="24"/>
          <w:szCs w:val="24"/>
        </w:rPr>
        <w:t>и.</w:t>
      </w:r>
    </w:p>
    <w:p w:rsidR="00362A22" w:rsidRPr="00362A22" w:rsidRDefault="00362A22" w:rsidP="001163C7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Если скорость точки увеличить вдвое, то  модуль ее центростремительного ускорения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 xml:space="preserve"> :</w:t>
      </w:r>
      <w:proofErr w:type="gramEnd"/>
    </w:p>
    <w:p w:rsidR="00362A22" w:rsidRPr="00362A22" w:rsidRDefault="00362A22" w:rsidP="001163C7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А) не изменится    Б) уменьшится в 2 раза   В) увеличится в 2 раза  </w:t>
      </w:r>
    </w:p>
    <w:p w:rsidR="00362A22" w:rsidRPr="00362A22" w:rsidRDefault="00362A22" w:rsidP="001163C7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u w:val="single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Г) 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>увеличится в 4 раза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3.</w:t>
      </w:r>
      <w:r w:rsidRPr="00362A22">
        <w:rPr>
          <w:rFonts w:ascii="Times New Roman" w:eastAsia="MS Mincho" w:hAnsi="Times New Roman"/>
          <w:sz w:val="24"/>
          <w:szCs w:val="24"/>
        </w:rPr>
        <w:t xml:space="preserve"> Ток в прямом проводнике течет вертикально вверх. Как направлен вектор магнитной индукции поля этого тока в точке, расположенной  справа от данного проводника?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А) вверх   Б) вниз   В) 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>от нас</w:t>
      </w:r>
      <w:r w:rsidRPr="00362A22">
        <w:rPr>
          <w:rFonts w:ascii="Times New Roman" w:eastAsia="MS Mincho" w:hAnsi="Times New Roman"/>
          <w:sz w:val="24"/>
          <w:szCs w:val="24"/>
        </w:rPr>
        <w:t xml:space="preserve">   Г) к нам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4</w:t>
      </w:r>
      <w:r w:rsidRPr="00362A22">
        <w:rPr>
          <w:rFonts w:ascii="Times New Roman" w:eastAsia="MS Mincho" w:hAnsi="Times New Roman"/>
          <w:sz w:val="24"/>
          <w:szCs w:val="24"/>
        </w:rPr>
        <w:t>.Северный полюс магнита находится  внутри  сплошного металлического кольца, которое может свободно перемещаться.  При выдвижении магнита из кольца влево   кольцо будет: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А) 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неподвижным</w:t>
      </w:r>
      <w:proofErr w:type="gramEnd"/>
      <w:r w:rsidRPr="00362A22">
        <w:rPr>
          <w:rFonts w:ascii="Times New Roman" w:eastAsia="MS Mincho" w:hAnsi="Times New Roman"/>
          <w:sz w:val="24"/>
          <w:szCs w:val="24"/>
        </w:rPr>
        <w:t xml:space="preserve">    Б) перемещаться вправо   В) совершать  колебания    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Г) 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>перемещаться вслед за магнитом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5</w:t>
      </w:r>
      <w:r w:rsidRPr="00362A22">
        <w:rPr>
          <w:rFonts w:ascii="Times New Roman" w:eastAsia="MS Mincho" w:hAnsi="Times New Roman"/>
          <w:sz w:val="24"/>
          <w:szCs w:val="24"/>
        </w:rPr>
        <w:t xml:space="preserve">. Ядро изотопа тория  </w:t>
      </w:r>
      <w:r w:rsidRPr="00362A22">
        <w:rPr>
          <w:rFonts w:ascii="Times New Roman" w:eastAsia="MS Mincho" w:hAnsi="Times New Roman"/>
          <w:sz w:val="24"/>
          <w:szCs w:val="24"/>
          <w:vertAlign w:val="subscript"/>
        </w:rPr>
        <w:t>90</w:t>
      </w:r>
      <w:r w:rsidRPr="00362A22">
        <w:rPr>
          <w:rFonts w:ascii="Times New Roman" w:eastAsia="MS Mincho" w:hAnsi="Times New Roman"/>
          <w:sz w:val="24"/>
          <w:szCs w:val="24"/>
        </w:rPr>
        <w:t> </w:t>
      </w:r>
      <w:r w:rsidRPr="00362A22">
        <w:rPr>
          <w:rFonts w:ascii="Times New Roman" w:eastAsia="MS Mincho" w:hAnsi="Times New Roman"/>
          <w:sz w:val="24"/>
          <w:szCs w:val="24"/>
          <w:vertAlign w:val="superscript"/>
        </w:rPr>
        <w:t>224</w:t>
      </w:r>
      <w:r w:rsidRPr="00362A22">
        <w:rPr>
          <w:rFonts w:ascii="Times New Roman" w:eastAsia="MS Mincho" w:hAnsi="Times New Roman"/>
          <w:sz w:val="24"/>
          <w:szCs w:val="24"/>
        </w:rPr>
        <w:t>T</w:t>
      </w:r>
      <w:proofErr w:type="spellStart"/>
      <w:r w:rsidRPr="00362A22">
        <w:rPr>
          <w:rFonts w:ascii="Times New Roman" w:eastAsia="MS Mincho" w:hAnsi="Times New Roman"/>
          <w:sz w:val="24"/>
          <w:szCs w:val="24"/>
          <w:lang w:val="en-US"/>
        </w:rPr>
        <w:t>hc</w:t>
      </w:r>
      <w:r w:rsidRPr="00362A22">
        <w:rPr>
          <w:rFonts w:ascii="Times New Roman" w:eastAsia="MS Mincho" w:hAnsi="Times New Roman"/>
          <w:sz w:val="24"/>
          <w:szCs w:val="24"/>
        </w:rPr>
        <w:t>остоитиз</w:t>
      </w:r>
      <w:proofErr w:type="spellEnd"/>
      <w:r w:rsidRPr="00362A22">
        <w:rPr>
          <w:rFonts w:ascii="Times New Roman" w:eastAsia="MS Mincho" w:hAnsi="Times New Roman"/>
          <w:sz w:val="24"/>
          <w:szCs w:val="24"/>
        </w:rPr>
        <w:t>: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>А) 90 нейтронов и 224 протонов     Б) 90 протонов и 224 нейтронов</w:t>
      </w:r>
    </w:p>
    <w:p w:rsid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В) 90 протонов и 134 электронов    Г) 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>90 протонов и 134 нейтронов</w:t>
      </w:r>
    </w:p>
    <w:p w:rsidR="001163C7" w:rsidRPr="00362A22" w:rsidRDefault="001163C7" w:rsidP="001163C7">
      <w:pPr>
        <w:spacing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362A22" w:rsidRPr="00362A22" w:rsidRDefault="00362A22" w:rsidP="001163C7">
      <w:pPr>
        <w:tabs>
          <w:tab w:val="left" w:pos="6585"/>
        </w:tabs>
        <w:spacing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2 вариант</w:t>
      </w:r>
    </w:p>
    <w:p w:rsidR="00362A22" w:rsidRPr="00362A22" w:rsidRDefault="00362A22" w:rsidP="001163C7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 xml:space="preserve">1. </w:t>
      </w:r>
      <w:r w:rsidRPr="00362A22">
        <w:rPr>
          <w:rFonts w:ascii="Times New Roman" w:eastAsia="MS Mincho" w:hAnsi="Times New Roman"/>
          <w:sz w:val="24"/>
          <w:szCs w:val="24"/>
        </w:rPr>
        <w:t xml:space="preserve">Земля притягивает к себе мяч с силой 5 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Н.</w:t>
      </w:r>
      <w:proofErr w:type="gramEnd"/>
      <w:r w:rsidRPr="00362A22">
        <w:rPr>
          <w:rFonts w:ascii="Times New Roman" w:eastAsia="MS Mincho" w:hAnsi="Times New Roman"/>
          <w:sz w:val="24"/>
          <w:szCs w:val="24"/>
        </w:rPr>
        <w:t xml:space="preserve">  С какой силой мяч притягивает к себе Землю?</w:t>
      </w:r>
    </w:p>
    <w:p w:rsidR="00362A22" w:rsidRPr="00362A22" w:rsidRDefault="00362A22" w:rsidP="001163C7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А) 50 Н  Б) 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>5 Н</w:t>
      </w:r>
      <w:r w:rsidRPr="00362A22">
        <w:rPr>
          <w:rFonts w:ascii="Times New Roman" w:eastAsia="MS Mincho" w:hAnsi="Times New Roman"/>
          <w:sz w:val="24"/>
          <w:szCs w:val="24"/>
        </w:rPr>
        <w:t xml:space="preserve">    В) 0,5 Н     Г) 0,05 Н</w:t>
      </w:r>
    </w:p>
    <w:p w:rsidR="00362A22" w:rsidRPr="00362A22" w:rsidRDefault="00362A22" w:rsidP="001163C7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2.</w:t>
      </w:r>
      <w:r w:rsidRPr="00362A22">
        <w:rPr>
          <w:rFonts w:ascii="Times New Roman" w:eastAsia="MS Mincho" w:hAnsi="Times New Roman"/>
          <w:sz w:val="24"/>
          <w:szCs w:val="24"/>
        </w:rPr>
        <w:t xml:space="preserve"> Тело движется по 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прямой</w:t>
      </w:r>
      <w:proofErr w:type="gramEnd"/>
      <w:r w:rsidRPr="00362A22">
        <w:rPr>
          <w:rFonts w:ascii="Times New Roman" w:eastAsia="MS Mincho" w:hAnsi="Times New Roman"/>
          <w:sz w:val="24"/>
          <w:szCs w:val="24"/>
        </w:rPr>
        <w:t>.    Под действием силы 2Н  за 3 с импульс тела  увеличился и стал равен 15 кг</w:t>
      </w:r>
      <w:r w:rsidRPr="00362A22">
        <w:rPr>
          <w:rFonts w:ascii="Times New Roman" w:eastAsia="MS Mincho" w:hAnsi="Times New Roman"/>
          <w:sz w:val="24"/>
          <w:szCs w:val="24"/>
          <w:vertAlign w:val="subscript"/>
        </w:rPr>
        <w:t xml:space="preserve"> *</w:t>
      </w:r>
      <w:r w:rsidRPr="00362A22">
        <w:rPr>
          <w:rFonts w:ascii="Times New Roman" w:eastAsia="MS Mincho" w:hAnsi="Times New Roman"/>
          <w:sz w:val="24"/>
          <w:szCs w:val="24"/>
        </w:rPr>
        <w:t xml:space="preserve"> м/с.  Первоначальный импульс тела равен:</w:t>
      </w:r>
    </w:p>
    <w:p w:rsidR="00362A22" w:rsidRPr="00362A22" w:rsidRDefault="00362A22" w:rsidP="001163C7">
      <w:pPr>
        <w:tabs>
          <w:tab w:val="left" w:pos="6585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А) 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>9  кг</w:t>
      </w:r>
      <w:r w:rsidRPr="00362A22">
        <w:rPr>
          <w:rFonts w:ascii="Times New Roman" w:eastAsia="MS Mincho" w:hAnsi="Times New Roman"/>
          <w:sz w:val="24"/>
          <w:szCs w:val="24"/>
          <w:u w:val="single"/>
          <w:vertAlign w:val="subscript"/>
        </w:rPr>
        <w:t xml:space="preserve"> *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 xml:space="preserve"> м/с</w:t>
      </w:r>
      <w:r w:rsidRPr="00362A22">
        <w:rPr>
          <w:rFonts w:ascii="Times New Roman" w:eastAsia="MS Mincho" w:hAnsi="Times New Roman"/>
          <w:sz w:val="24"/>
          <w:szCs w:val="24"/>
        </w:rPr>
        <w:t xml:space="preserve">    Б)  10 кг</w:t>
      </w:r>
      <w:r w:rsidRPr="00362A22">
        <w:rPr>
          <w:rFonts w:ascii="Times New Roman" w:eastAsia="MS Mincho" w:hAnsi="Times New Roman"/>
          <w:sz w:val="24"/>
          <w:szCs w:val="24"/>
          <w:vertAlign w:val="subscript"/>
        </w:rPr>
        <w:t xml:space="preserve"> *</w:t>
      </w:r>
      <w:r w:rsidRPr="00362A22">
        <w:rPr>
          <w:rFonts w:ascii="Times New Roman" w:eastAsia="MS Mincho" w:hAnsi="Times New Roman"/>
          <w:sz w:val="24"/>
          <w:szCs w:val="24"/>
        </w:rPr>
        <w:t xml:space="preserve"> м/с    В)  12 кг</w:t>
      </w:r>
      <w:r w:rsidRPr="00362A22">
        <w:rPr>
          <w:rFonts w:ascii="Times New Roman" w:eastAsia="MS Mincho" w:hAnsi="Times New Roman"/>
          <w:sz w:val="24"/>
          <w:szCs w:val="24"/>
          <w:vertAlign w:val="subscript"/>
        </w:rPr>
        <w:t xml:space="preserve"> *</w:t>
      </w:r>
      <w:r w:rsidRPr="00362A22">
        <w:rPr>
          <w:rFonts w:ascii="Times New Roman" w:eastAsia="MS Mincho" w:hAnsi="Times New Roman"/>
          <w:sz w:val="24"/>
          <w:szCs w:val="24"/>
        </w:rPr>
        <w:t xml:space="preserve"> м/с      Г)  13 кг</w:t>
      </w:r>
      <w:r w:rsidRPr="00362A22">
        <w:rPr>
          <w:rFonts w:ascii="Times New Roman" w:eastAsia="MS Mincho" w:hAnsi="Times New Roman"/>
          <w:sz w:val="24"/>
          <w:szCs w:val="24"/>
          <w:vertAlign w:val="subscript"/>
        </w:rPr>
        <w:t xml:space="preserve"> *</w:t>
      </w:r>
      <w:r w:rsidRPr="00362A22">
        <w:rPr>
          <w:rFonts w:ascii="Times New Roman" w:eastAsia="MS Mincho" w:hAnsi="Times New Roman"/>
          <w:sz w:val="24"/>
          <w:szCs w:val="24"/>
        </w:rPr>
        <w:t xml:space="preserve"> м/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с</w:t>
      </w:r>
      <w:proofErr w:type="gramEnd"/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3.</w:t>
      </w:r>
      <w:r w:rsidRPr="00362A22">
        <w:rPr>
          <w:rFonts w:ascii="Times New Roman" w:eastAsia="MS Mincho" w:hAnsi="Times New Roman"/>
          <w:sz w:val="24"/>
          <w:szCs w:val="24"/>
        </w:rPr>
        <w:t xml:space="preserve"> Ток в прямом проводнике течет вертикально вниз. Как направлен вектор магнитной индукции поля этого тока в точке, расположенной  слева от данного проводника?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А) вверх   Б) вниз   В) 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>от нас</w:t>
      </w:r>
      <w:r w:rsidRPr="00362A22">
        <w:rPr>
          <w:rFonts w:ascii="Times New Roman" w:eastAsia="MS Mincho" w:hAnsi="Times New Roman"/>
          <w:sz w:val="24"/>
          <w:szCs w:val="24"/>
        </w:rPr>
        <w:t xml:space="preserve">   Г) к нам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4.</w:t>
      </w:r>
      <w:r w:rsidRPr="00362A22">
        <w:rPr>
          <w:rFonts w:ascii="Times New Roman" w:eastAsia="MS Mincho" w:hAnsi="Times New Roman"/>
          <w:sz w:val="24"/>
          <w:szCs w:val="24"/>
        </w:rPr>
        <w:t xml:space="preserve"> Южный  полюс магнита вносят   внутрь  сплошного металлического кольца, которое может свободно перемещаться.  При внесении  магнита в  кольцо   справа  кольцо будет: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А) </w:t>
      </w:r>
      <w:proofErr w:type="gramStart"/>
      <w:r w:rsidRPr="00362A22">
        <w:rPr>
          <w:rFonts w:ascii="Times New Roman" w:eastAsia="MS Mincho" w:hAnsi="Times New Roman"/>
          <w:sz w:val="24"/>
          <w:szCs w:val="24"/>
        </w:rPr>
        <w:t>неподвижным</w:t>
      </w:r>
      <w:proofErr w:type="gramEnd"/>
      <w:r w:rsidRPr="00362A22">
        <w:rPr>
          <w:rFonts w:ascii="Times New Roman" w:eastAsia="MS Mincho" w:hAnsi="Times New Roman"/>
          <w:sz w:val="24"/>
          <w:szCs w:val="24"/>
        </w:rPr>
        <w:t xml:space="preserve">    Б) перемещаться вправо   В) совершать  колебания   </w:t>
      </w:r>
    </w:p>
    <w:p w:rsidR="00362A22" w:rsidRPr="00362A22" w:rsidRDefault="00362A22" w:rsidP="001163C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 Г) 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>перемещаться от  магнита</w:t>
      </w:r>
    </w:p>
    <w:p w:rsidR="00362A22" w:rsidRPr="00362A22" w:rsidRDefault="00362A22" w:rsidP="001163C7">
      <w:pPr>
        <w:tabs>
          <w:tab w:val="left" w:pos="658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b/>
          <w:bCs/>
          <w:sz w:val="24"/>
          <w:szCs w:val="24"/>
        </w:rPr>
        <w:t>5</w:t>
      </w:r>
      <w:r w:rsidRPr="00362A22">
        <w:rPr>
          <w:rFonts w:ascii="Times New Roman" w:eastAsia="MS Mincho" w:hAnsi="Times New Roman"/>
          <w:sz w:val="24"/>
          <w:szCs w:val="24"/>
        </w:rPr>
        <w:t xml:space="preserve">. </w:t>
      </w:r>
      <w:r w:rsidRPr="00362A22">
        <w:rPr>
          <w:rFonts w:ascii="Times New Roman" w:eastAsia="MS Mincho" w:hAnsi="Times New Roman"/>
          <w:sz w:val="24"/>
          <w:szCs w:val="24"/>
        </w:rPr>
        <w:sym w:font="Symbol" w:char="F062"/>
      </w:r>
      <w:r w:rsidRPr="00362A22">
        <w:rPr>
          <w:rFonts w:ascii="Times New Roman" w:eastAsia="MS Mincho" w:hAnsi="Times New Roman"/>
          <w:sz w:val="24"/>
          <w:szCs w:val="24"/>
        </w:rPr>
        <w:t>- излучение представляет собой  поток:</w:t>
      </w:r>
      <w:r w:rsidRPr="00362A22">
        <w:rPr>
          <w:rFonts w:ascii="Times New Roman" w:eastAsia="MS Mincho" w:hAnsi="Times New Roman"/>
          <w:sz w:val="24"/>
          <w:szCs w:val="24"/>
        </w:rPr>
        <w:br/>
        <w:t>А) ядер атома гелия     Б) протонов</w:t>
      </w:r>
    </w:p>
    <w:p w:rsidR="00362A22" w:rsidRPr="00362A22" w:rsidRDefault="00362A22" w:rsidP="001163C7">
      <w:pPr>
        <w:tabs>
          <w:tab w:val="left" w:pos="658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62A22">
        <w:rPr>
          <w:rFonts w:ascii="Times New Roman" w:eastAsia="MS Mincho" w:hAnsi="Times New Roman"/>
          <w:sz w:val="24"/>
          <w:szCs w:val="24"/>
        </w:rPr>
        <w:t xml:space="preserve">В) </w:t>
      </w:r>
      <w:r w:rsidRPr="00362A22">
        <w:rPr>
          <w:rFonts w:ascii="Times New Roman" w:eastAsia="MS Mincho" w:hAnsi="Times New Roman"/>
          <w:sz w:val="24"/>
          <w:szCs w:val="24"/>
          <w:u w:val="single"/>
        </w:rPr>
        <w:t>электронов</w:t>
      </w:r>
      <w:r w:rsidRPr="00362A22">
        <w:rPr>
          <w:rFonts w:ascii="Times New Roman" w:eastAsia="MS Mincho" w:hAnsi="Times New Roman"/>
          <w:sz w:val="24"/>
          <w:szCs w:val="24"/>
        </w:rPr>
        <w:t xml:space="preserve">               Г) фотонов</w:t>
      </w:r>
    </w:p>
    <w:p w:rsidR="00362A22" w:rsidRPr="000B1FB7" w:rsidRDefault="00362A22" w:rsidP="00362A22">
      <w:pPr>
        <w:tabs>
          <w:tab w:val="left" w:pos="6585"/>
        </w:tabs>
        <w:rPr>
          <w:rFonts w:eastAsia="MS Mincho"/>
          <w:sz w:val="28"/>
          <w:szCs w:val="28"/>
        </w:rPr>
      </w:pPr>
    </w:p>
    <w:p w:rsidR="00362A22" w:rsidRDefault="00362A22" w:rsidP="00362A22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362A22" w:rsidRPr="00F20BDA" w:rsidRDefault="00362A22" w:rsidP="00F20BDA">
      <w:pPr>
        <w:rPr>
          <w:rFonts w:ascii="Times New Roman" w:hAnsi="Times New Roman"/>
          <w:sz w:val="24"/>
          <w:szCs w:val="24"/>
        </w:rPr>
      </w:pPr>
    </w:p>
    <w:sectPr w:rsidR="00362A22" w:rsidRPr="00F20BDA" w:rsidSect="00C51244">
      <w:pgSz w:w="11906" w:h="16838"/>
      <w:pgMar w:top="737" w:right="737" w:bottom="737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2B3" w:rsidRDefault="00A302B3" w:rsidP="000E7B21">
      <w:pPr>
        <w:spacing w:after="0" w:line="240" w:lineRule="auto"/>
      </w:pPr>
      <w:r>
        <w:separator/>
      </w:r>
    </w:p>
  </w:endnote>
  <w:endnote w:type="continuationSeparator" w:id="0">
    <w:p w:rsidR="00A302B3" w:rsidRDefault="00A302B3" w:rsidP="000E7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2B3" w:rsidRDefault="00A302B3" w:rsidP="000E7B21">
      <w:pPr>
        <w:spacing w:after="0" w:line="240" w:lineRule="auto"/>
      </w:pPr>
      <w:r>
        <w:separator/>
      </w:r>
    </w:p>
  </w:footnote>
  <w:footnote w:type="continuationSeparator" w:id="0">
    <w:p w:rsidR="00A302B3" w:rsidRDefault="00A302B3" w:rsidP="000E7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>
    <w:nsid w:val="00000008"/>
    <w:multiLevelType w:val="multilevel"/>
    <w:tmpl w:val="00000008"/>
    <w:name w:val="WW8Num11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>
    <w:nsid w:val="0000000C"/>
    <w:multiLevelType w:val="multilevel"/>
    <w:tmpl w:val="0000000C"/>
    <w:name w:val="WW8Num15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>
    <w:nsid w:val="00000010"/>
    <w:multiLevelType w:val="multilevel"/>
    <w:tmpl w:val="00000010"/>
    <w:name w:val="WW8Num19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>
    <w:nsid w:val="042242A0"/>
    <w:multiLevelType w:val="hybridMultilevel"/>
    <w:tmpl w:val="F4A86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A97E9D"/>
    <w:multiLevelType w:val="hybridMultilevel"/>
    <w:tmpl w:val="498860DC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08194CEB"/>
    <w:multiLevelType w:val="hybridMultilevel"/>
    <w:tmpl w:val="446AE418"/>
    <w:lvl w:ilvl="0" w:tplc="972E2C6A">
      <w:start w:val="1"/>
      <w:numFmt w:val="decimal"/>
      <w:lvlText w:val="%1."/>
      <w:lvlJc w:val="left"/>
      <w:pPr>
        <w:ind w:left="10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ind w:left="6783" w:hanging="180"/>
      </w:pPr>
    </w:lvl>
  </w:abstractNum>
  <w:abstractNum w:abstractNumId="10">
    <w:nsid w:val="0BB977C8"/>
    <w:multiLevelType w:val="hybridMultilevel"/>
    <w:tmpl w:val="E8B050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101C5F"/>
    <w:multiLevelType w:val="hybridMultilevel"/>
    <w:tmpl w:val="60C6E3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12F27AC3"/>
    <w:multiLevelType w:val="hybridMultilevel"/>
    <w:tmpl w:val="BCC6A228"/>
    <w:lvl w:ilvl="0" w:tplc="523AD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9D438D"/>
    <w:multiLevelType w:val="hybridMultilevel"/>
    <w:tmpl w:val="27C2A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B4171A"/>
    <w:multiLevelType w:val="hybridMultilevel"/>
    <w:tmpl w:val="F788E54E"/>
    <w:lvl w:ilvl="0" w:tplc="041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374EF4"/>
    <w:multiLevelType w:val="hybridMultilevel"/>
    <w:tmpl w:val="53E4CB88"/>
    <w:lvl w:ilvl="0" w:tplc="C256D85C">
      <w:start w:val="1"/>
      <w:numFmt w:val="decimal"/>
      <w:lvlText w:val="%1."/>
      <w:lvlJc w:val="left"/>
      <w:pPr>
        <w:ind w:left="12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46D400A6"/>
    <w:multiLevelType w:val="multilevel"/>
    <w:tmpl w:val="36E8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01D375B"/>
    <w:multiLevelType w:val="multilevel"/>
    <w:tmpl w:val="A2400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336926"/>
    <w:multiLevelType w:val="hybridMultilevel"/>
    <w:tmpl w:val="C9E627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027C9D"/>
    <w:multiLevelType w:val="hybridMultilevel"/>
    <w:tmpl w:val="91B8A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BA62E5"/>
    <w:multiLevelType w:val="hybridMultilevel"/>
    <w:tmpl w:val="6A50D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264CD7"/>
    <w:multiLevelType w:val="hybridMultilevel"/>
    <w:tmpl w:val="A3AA2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1DB6515"/>
    <w:multiLevelType w:val="hybridMultilevel"/>
    <w:tmpl w:val="66B6BDF6"/>
    <w:lvl w:ilvl="0" w:tplc="2F30A20E">
      <w:start w:val="1"/>
      <w:numFmt w:val="decimal"/>
      <w:lvlText w:val="%1."/>
      <w:lvlJc w:val="left"/>
      <w:pPr>
        <w:ind w:left="12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>
    <w:nsid w:val="66D5388F"/>
    <w:multiLevelType w:val="hybridMultilevel"/>
    <w:tmpl w:val="2BD03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A0232E"/>
    <w:multiLevelType w:val="hybridMultilevel"/>
    <w:tmpl w:val="28FCB506"/>
    <w:lvl w:ilvl="0" w:tplc="04190001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26">
    <w:nsid w:val="698F6B75"/>
    <w:multiLevelType w:val="hybridMultilevel"/>
    <w:tmpl w:val="A608F4F4"/>
    <w:lvl w:ilvl="0" w:tplc="DFEC0E82">
      <w:start w:val="1"/>
      <w:numFmt w:val="decimal"/>
      <w:lvlText w:val="%1"/>
      <w:lvlJc w:val="left"/>
      <w:pPr>
        <w:ind w:left="12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>
    <w:nsid w:val="75AD36F2"/>
    <w:multiLevelType w:val="hybridMultilevel"/>
    <w:tmpl w:val="9A3674CC"/>
    <w:lvl w:ilvl="0" w:tplc="F9141D4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>
    <w:nsid w:val="79CD6F91"/>
    <w:multiLevelType w:val="hybridMultilevel"/>
    <w:tmpl w:val="6B3C536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7A4B5B01"/>
    <w:multiLevelType w:val="hybridMultilevel"/>
    <w:tmpl w:val="3D706E1C"/>
    <w:lvl w:ilvl="0" w:tplc="F3F2251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AAA1799"/>
    <w:multiLevelType w:val="hybridMultilevel"/>
    <w:tmpl w:val="F4A86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28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0"/>
  </w:num>
  <w:num w:numId="13">
    <w:abstractNumId w:val="19"/>
  </w:num>
  <w:num w:numId="14">
    <w:abstractNumId w:val="13"/>
  </w:num>
  <w:num w:numId="15">
    <w:abstractNumId w:val="1"/>
  </w:num>
  <w:num w:numId="16">
    <w:abstractNumId w:val="0"/>
  </w:num>
  <w:num w:numId="17">
    <w:abstractNumId w:val="15"/>
  </w:num>
  <w:num w:numId="18">
    <w:abstractNumId w:val="23"/>
  </w:num>
  <w:num w:numId="19">
    <w:abstractNumId w:val="26"/>
  </w:num>
  <w:num w:numId="20">
    <w:abstractNumId w:val="29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1"/>
  </w:num>
  <w:num w:numId="24">
    <w:abstractNumId w:val="7"/>
  </w:num>
  <w:num w:numId="25">
    <w:abstractNumId w:val="22"/>
  </w:num>
  <w:num w:numId="26">
    <w:abstractNumId w:val="30"/>
  </w:num>
  <w:num w:numId="27">
    <w:abstractNumId w:val="25"/>
  </w:num>
  <w:num w:numId="28">
    <w:abstractNumId w:val="9"/>
  </w:num>
  <w:num w:numId="29">
    <w:abstractNumId w:val="8"/>
  </w:num>
  <w:num w:numId="30">
    <w:abstractNumId w:val="27"/>
  </w:num>
  <w:num w:numId="31">
    <w:abstractNumId w:val="11"/>
  </w:num>
  <w:num w:numId="32">
    <w:abstractNumId w:val="17"/>
  </w:num>
  <w:num w:numId="33">
    <w:abstractNumId w:val="18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59B"/>
    <w:rsid w:val="00004823"/>
    <w:rsid w:val="00006243"/>
    <w:rsid w:val="000259B8"/>
    <w:rsid w:val="000554B2"/>
    <w:rsid w:val="0007115E"/>
    <w:rsid w:val="00071F30"/>
    <w:rsid w:val="000A1B9F"/>
    <w:rsid w:val="000A4294"/>
    <w:rsid w:val="000D05EF"/>
    <w:rsid w:val="000D6694"/>
    <w:rsid w:val="000E7B21"/>
    <w:rsid w:val="0011188A"/>
    <w:rsid w:val="001163C7"/>
    <w:rsid w:val="001265CB"/>
    <w:rsid w:val="001469F6"/>
    <w:rsid w:val="00161670"/>
    <w:rsid w:val="001734B3"/>
    <w:rsid w:val="001859AC"/>
    <w:rsid w:val="001949A6"/>
    <w:rsid w:val="00195A3A"/>
    <w:rsid w:val="001B14DB"/>
    <w:rsid w:val="001D1DD1"/>
    <w:rsid w:val="001D3BEA"/>
    <w:rsid w:val="00246DF6"/>
    <w:rsid w:val="00255109"/>
    <w:rsid w:val="00272C86"/>
    <w:rsid w:val="00275779"/>
    <w:rsid w:val="002836EB"/>
    <w:rsid w:val="002978E9"/>
    <w:rsid w:val="002A17A8"/>
    <w:rsid w:val="002A2E4E"/>
    <w:rsid w:val="002B701F"/>
    <w:rsid w:val="002C6042"/>
    <w:rsid w:val="002C760B"/>
    <w:rsid w:val="002E7556"/>
    <w:rsid w:val="002F1284"/>
    <w:rsid w:val="00302E1D"/>
    <w:rsid w:val="00324EA9"/>
    <w:rsid w:val="00343BC5"/>
    <w:rsid w:val="00355DAB"/>
    <w:rsid w:val="00362A22"/>
    <w:rsid w:val="00385A55"/>
    <w:rsid w:val="003879EB"/>
    <w:rsid w:val="003A3E29"/>
    <w:rsid w:val="003A6E14"/>
    <w:rsid w:val="003B2FB1"/>
    <w:rsid w:val="003C385A"/>
    <w:rsid w:val="003D4C93"/>
    <w:rsid w:val="003E4168"/>
    <w:rsid w:val="003F3937"/>
    <w:rsid w:val="00404F64"/>
    <w:rsid w:val="00431C82"/>
    <w:rsid w:val="00452B69"/>
    <w:rsid w:val="00457E56"/>
    <w:rsid w:val="004638A3"/>
    <w:rsid w:val="00474EDF"/>
    <w:rsid w:val="004A4B1F"/>
    <w:rsid w:val="004F718B"/>
    <w:rsid w:val="00501170"/>
    <w:rsid w:val="00544917"/>
    <w:rsid w:val="00551F86"/>
    <w:rsid w:val="00556C88"/>
    <w:rsid w:val="005643C9"/>
    <w:rsid w:val="00565EF2"/>
    <w:rsid w:val="00577CED"/>
    <w:rsid w:val="0059298B"/>
    <w:rsid w:val="005A426D"/>
    <w:rsid w:val="005A625A"/>
    <w:rsid w:val="005B671B"/>
    <w:rsid w:val="005E0A3E"/>
    <w:rsid w:val="005E0EC7"/>
    <w:rsid w:val="005E44FB"/>
    <w:rsid w:val="006013A2"/>
    <w:rsid w:val="00607714"/>
    <w:rsid w:val="00611C3C"/>
    <w:rsid w:val="006219FF"/>
    <w:rsid w:val="006224C6"/>
    <w:rsid w:val="00624FC9"/>
    <w:rsid w:val="006522D4"/>
    <w:rsid w:val="00687C61"/>
    <w:rsid w:val="00691033"/>
    <w:rsid w:val="006A6230"/>
    <w:rsid w:val="006B0D07"/>
    <w:rsid w:val="006B2CA5"/>
    <w:rsid w:val="006D5AD8"/>
    <w:rsid w:val="006F250A"/>
    <w:rsid w:val="0070116D"/>
    <w:rsid w:val="00706DDC"/>
    <w:rsid w:val="00734B46"/>
    <w:rsid w:val="00737FC7"/>
    <w:rsid w:val="00743646"/>
    <w:rsid w:val="00755BCC"/>
    <w:rsid w:val="00760AF6"/>
    <w:rsid w:val="007659A0"/>
    <w:rsid w:val="00774E0C"/>
    <w:rsid w:val="00781AB4"/>
    <w:rsid w:val="007839B5"/>
    <w:rsid w:val="007A0BBF"/>
    <w:rsid w:val="007B2229"/>
    <w:rsid w:val="007B3B08"/>
    <w:rsid w:val="007C4B53"/>
    <w:rsid w:val="007F461D"/>
    <w:rsid w:val="00807719"/>
    <w:rsid w:val="00821EA2"/>
    <w:rsid w:val="008338BD"/>
    <w:rsid w:val="00836440"/>
    <w:rsid w:val="008508EC"/>
    <w:rsid w:val="00864FA2"/>
    <w:rsid w:val="0087012D"/>
    <w:rsid w:val="008802BE"/>
    <w:rsid w:val="00887754"/>
    <w:rsid w:val="00897854"/>
    <w:rsid w:val="008A0E97"/>
    <w:rsid w:val="008A7A1B"/>
    <w:rsid w:val="008C701F"/>
    <w:rsid w:val="008D11CF"/>
    <w:rsid w:val="008D6052"/>
    <w:rsid w:val="009021C6"/>
    <w:rsid w:val="009100AD"/>
    <w:rsid w:val="0093273A"/>
    <w:rsid w:val="00944972"/>
    <w:rsid w:val="009455E8"/>
    <w:rsid w:val="00951317"/>
    <w:rsid w:val="00975196"/>
    <w:rsid w:val="00984857"/>
    <w:rsid w:val="00991C92"/>
    <w:rsid w:val="00993369"/>
    <w:rsid w:val="009A2746"/>
    <w:rsid w:val="009C7119"/>
    <w:rsid w:val="009D3EBE"/>
    <w:rsid w:val="009E7A9A"/>
    <w:rsid w:val="009F5702"/>
    <w:rsid w:val="00A0175D"/>
    <w:rsid w:val="00A0662B"/>
    <w:rsid w:val="00A1534C"/>
    <w:rsid w:val="00A302B3"/>
    <w:rsid w:val="00A46BDB"/>
    <w:rsid w:val="00A475E7"/>
    <w:rsid w:val="00A774A8"/>
    <w:rsid w:val="00A97835"/>
    <w:rsid w:val="00AB2806"/>
    <w:rsid w:val="00AB6630"/>
    <w:rsid w:val="00AC2374"/>
    <w:rsid w:val="00AD05C4"/>
    <w:rsid w:val="00AF0C0B"/>
    <w:rsid w:val="00B16BC6"/>
    <w:rsid w:val="00B40E6F"/>
    <w:rsid w:val="00B5259B"/>
    <w:rsid w:val="00B54AF5"/>
    <w:rsid w:val="00B675B1"/>
    <w:rsid w:val="00B67A42"/>
    <w:rsid w:val="00B766C3"/>
    <w:rsid w:val="00BA4BCA"/>
    <w:rsid w:val="00BA51D4"/>
    <w:rsid w:val="00BB1AEB"/>
    <w:rsid w:val="00C04470"/>
    <w:rsid w:val="00C3119C"/>
    <w:rsid w:val="00C43EB5"/>
    <w:rsid w:val="00C461C5"/>
    <w:rsid w:val="00C51244"/>
    <w:rsid w:val="00C61E46"/>
    <w:rsid w:val="00C64D26"/>
    <w:rsid w:val="00C738CD"/>
    <w:rsid w:val="00CC6184"/>
    <w:rsid w:val="00CC623E"/>
    <w:rsid w:val="00CE2B4E"/>
    <w:rsid w:val="00D30BF6"/>
    <w:rsid w:val="00D36A5A"/>
    <w:rsid w:val="00D5539A"/>
    <w:rsid w:val="00D56692"/>
    <w:rsid w:val="00D56A4F"/>
    <w:rsid w:val="00D636E2"/>
    <w:rsid w:val="00D72379"/>
    <w:rsid w:val="00D85B97"/>
    <w:rsid w:val="00D87A54"/>
    <w:rsid w:val="00D90D03"/>
    <w:rsid w:val="00D927F5"/>
    <w:rsid w:val="00DA7607"/>
    <w:rsid w:val="00DB7FD9"/>
    <w:rsid w:val="00DC30B4"/>
    <w:rsid w:val="00DC4520"/>
    <w:rsid w:val="00DC460C"/>
    <w:rsid w:val="00DD63BB"/>
    <w:rsid w:val="00DF7701"/>
    <w:rsid w:val="00E10CAA"/>
    <w:rsid w:val="00E17394"/>
    <w:rsid w:val="00E177FA"/>
    <w:rsid w:val="00E2161C"/>
    <w:rsid w:val="00E31463"/>
    <w:rsid w:val="00E354BD"/>
    <w:rsid w:val="00E36327"/>
    <w:rsid w:val="00E56420"/>
    <w:rsid w:val="00E60D46"/>
    <w:rsid w:val="00E65915"/>
    <w:rsid w:val="00E76FF0"/>
    <w:rsid w:val="00E80F48"/>
    <w:rsid w:val="00E845E5"/>
    <w:rsid w:val="00E859BC"/>
    <w:rsid w:val="00E96E0B"/>
    <w:rsid w:val="00EA24A8"/>
    <w:rsid w:val="00EA2985"/>
    <w:rsid w:val="00EA7AEC"/>
    <w:rsid w:val="00EB5DA8"/>
    <w:rsid w:val="00EC1476"/>
    <w:rsid w:val="00F034C6"/>
    <w:rsid w:val="00F13F74"/>
    <w:rsid w:val="00F17698"/>
    <w:rsid w:val="00F20BDA"/>
    <w:rsid w:val="00F30229"/>
    <w:rsid w:val="00F512E4"/>
    <w:rsid w:val="00F56B2F"/>
    <w:rsid w:val="00F737D4"/>
    <w:rsid w:val="00F95455"/>
    <w:rsid w:val="00FF1BCA"/>
    <w:rsid w:val="00FF6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28"/>
    <o:shapelayout v:ext="edit">
      <o:idmap v:ext="edit" data="1"/>
      <o:rules v:ext="edit">
        <o:r id="V:Rule1" type="connector" idref="#Прямая со стрелкой 4"/>
        <o:r id="V:Rule2" type="connector" idref="#Прямая со стрелкой 2"/>
        <o:r id="V:Rule3" type="connector" idref="#Прямая со стрелкой 5"/>
        <o:r id="V:Rule4" type="connector" idref="#Прямая со стрелкой 8"/>
        <o:r id="V:Rule5" type="connector" idref="#Прямая со стрелкой 4"/>
        <o:r id="V:Rule6" type="connector" idref="#Прямая со стрелкой 5"/>
        <o:r id="V:Rule7" type="connector" idref="#Прямая со стрелкой 2"/>
        <o:r id="V:Rule8" type="connector" idref="#Прямая со стрелкой 5"/>
        <o:r id="V:Rule9" type="connector" idref="#Прямая соединительная линия 60"/>
        <o:r id="V:Rule10" type="connector" idref="#_x0000_s1304"/>
        <o:r id="V:Rule11" type="connector" idref="#_x0000_s1188"/>
        <o:r id="V:Rule12" type="connector" idref="#_x0000_s1476"/>
        <o:r id="V:Rule13" type="connector" idref="#_x0000_s1302"/>
        <o:r id="V:Rule14" type="connector" idref="#Прямая соединительная линия 63"/>
        <o:r id="V:Rule15" type="connector" idref="#_x0000_s1519"/>
        <o:r id="V:Rule16" type="connector" idref="#_x0000_s1511"/>
        <o:r id="V:Rule17" type="connector" idref="#Прямая соединительная линия 8"/>
        <o:r id="V:Rule18" type="connector" idref="#Прямая соединительная линия 157"/>
        <o:r id="V:Rule19" type="connector" idref="#Прямая соединительная линия 158"/>
        <o:r id="V:Rule20" type="connector" idref="#_x0000_s1026"/>
        <o:r id="V:Rule21" type="connector" idref="#Прямая соединительная линия 23"/>
        <o:r id="V:Rule22" type="connector" idref="#_x0000_s1303"/>
        <o:r id="V:Rule23" type="connector" idref="#Прямая соединительная линия 170"/>
        <o:r id="V:Rule24" type="connector" idref="#Прямая соединительная линия 133"/>
        <o:r id="V:Rule25" type="connector" idref="#Прямая соединительная линия 137"/>
        <o:r id="V:Rule26" type="connector" idref="#Прямая со стрелкой 9"/>
        <o:r id="V:Rule27" type="connector" idref="#Прямая соединительная линия 163"/>
        <o:r id="V:Rule28" type="connector" idref="#Прямая соединительная линия 22"/>
        <o:r id="V:Rule29" type="connector" idref="#_x0000_s1249"/>
        <o:r id="V:Rule30" type="connector" idref="#Прямая соединительная линия 7"/>
        <o:r id="V:Rule31" type="connector" idref="#Прямая соединительная линия 18"/>
        <o:r id="V:Rule32" type="connector" idref="#Прямая соединительная линия 131"/>
        <o:r id="V:Rule33" type="connector" idref="#Прямая соединительная линия 17"/>
        <o:r id="V:Rule34" type="connector" idref="#_x0000_s1166"/>
        <o:r id="V:Rule35" type="connector" idref="#Прямая соединительная линия 30"/>
        <o:r id="V:Rule36" type="connector" idref="#Прямая соединительная линия 59"/>
        <o:r id="V:Rule37" type="connector" idref="#_x0000_s1262"/>
        <o:r id="V:Rule38" type="connector" idref="#Прямая соединительная линия 6">
          <o:proxy start="" idref="#Арка 18" connectloc="0"/>
        </o:r>
        <o:r id="V:Rule39" type="connector" idref="#_x0000_s1527"/>
        <o:r id="V:Rule40" type="connector" idref="#Прямая соединительная линия 27"/>
        <o:r id="V:Rule41" type="connector" idref="#Прямая соединительная линия 19"/>
        <o:r id="V:Rule42" type="connector" idref="#_x0000_s1509"/>
        <o:r id="V:Rule43" type="connector" idref="#Прямая соединительная линия 3"/>
        <o:r id="V:Rule44" type="connector" idref="#Прямая соединительная линия 29"/>
        <o:r id="V:Rule45" type="connector" idref="#Прямая соединительная линия 168"/>
        <o:r id="V:Rule46" type="connector" idref="#Прямая соединительная линия 28"/>
        <o:r id="V:Rule47" type="connector" idref="#Прямая соединительная линия 11"/>
        <o:r id="V:Rule48" type="connector" idref="#Прямая соединительная линия 129"/>
        <o:r id="V:Rule49" type="connector" idref="#_x0000_s1512"/>
        <o:r id="V:Rule50" type="connector" idref="#_x0000_s1508"/>
        <o:r id="V:Rule51" type="connector" idref="#_x0000_s1189"/>
        <o:r id="V:Rule52" type="connector" idref="#Прямая соединительная линия 162"/>
        <o:r id="V:Rule53" type="connector" idref="#_x0000_s1517"/>
        <o:r id="V:Rule54" type="connector" idref="#Прямая со стрелкой 11"/>
        <o:r id="V:Rule55" type="connector" idref="#Прямая со стрелкой 57"/>
        <o:r id="V:Rule56" type="connector" idref="#Прямая со стрелкой 4"/>
        <o:r id="V:Rule57" type="connector" idref="#Прямая соединительная линия 14"/>
        <o:r id="V:Rule58" type="connector" idref="#Прямая со стрелкой 10"/>
        <o:r id="V:Rule59" type="connector" idref="#_x0000_s1504"/>
        <o:r id="V:Rule60" type="connector" idref="#Прямая соединительная линия 16"/>
        <o:r id="V:Rule61" type="connector" idref="#Прямая соединительная линия 12"/>
        <o:r id="V:Rule62" type="connector" idref="#Прямая соединительная линия 155"/>
        <o:r id="V:Rule63" type="connector" idref="#Прямая со стрелкой 21528"/>
        <o:r id="V:Rule64" type="connector" idref="#Прямая соединительная линия 62"/>
        <o:r id="V:Rule65" type="connector" idref="#_x0000_s1523"/>
        <o:r id="V:Rule66" type="connector" idref="#_x0000_s1191"/>
        <o:r id="V:Rule67" type="connector" idref="#_x0000_s1247"/>
        <o:r id="V:Rule68" type="connector" idref="#Прямая соединительная линия 128"/>
        <o:r id="V:Rule69" type="connector" idref="#Прямая соединительная линия 15"/>
        <o:r id="V:Rule70" type="connector" idref="#Прямая соединительная линия 160"/>
        <o:r id="V:Rule71" type="connector" idref="#Прямая соединительная линия 161"/>
        <o:r id="V:Rule72" type="connector" idref="#Прямая соединительная линия 20"/>
        <o:r id="V:Rule73" type="connector" idref="#Прямая со стрелкой 2"/>
        <o:r id="V:Rule74" type="connector" idref="#Прямая со стрелкой 8"/>
        <o:r id="V:Rule75" type="connector" idref="#Прямая соединительная линия 156"/>
        <o:r id="V:Rule76" type="connector" idref="#Прямая соединительная линия 24"/>
        <o:r id="V:Rule77" type="connector" idref="#Прямая соединительная линия 25"/>
        <o:r id="V:Rule78" type="connector" idref="#Прямая соединительная линия 10"/>
        <o:r id="V:Rule79" type="connector" idref="#Прямая со стрелкой 153"/>
        <o:r id="V:Rule80" type="connector" idref="#Прямая соединительная линия 31"/>
        <o:r id="V:Rule81" type="connector" idref="#Прямая со стрелкой 58"/>
        <o:r id="V:Rule82" type="connector" idref="#_x0000_s1246"/>
        <o:r id="V:Rule83" type="connector" idref="#_x0000_s1248"/>
        <o:r id="V:Rule84" type="connector" idref="#Прямая соединительная линия 139"/>
        <o:r id="V:Rule85" type="connector" idref="#Прямая соединительная линия 164"/>
        <o:r id="V:Rule86" type="connector" idref="#Прямая соединительная линия 21"/>
        <o:r id="V:Rule87" type="connector" idref="#_x0000_s1261"/>
        <o:r id="V:Rule88" type="connector" idref="#Прямая соединительная линия 4">
          <o:proxy end="" idref="#Овал 7" connectloc="0"/>
        </o:r>
        <o:r id="V:Rule89" type="connector" idref="#Прямая соединительная линия 61"/>
        <o:r id="V:Rule90" type="connector" idref="#_x0000_s1201"/>
        <o:r id="V:Rule91" type="connector" idref="#Прямая соединительная линия 9"/>
        <o:r id="V:Rule92" type="connector" idref="#Прямая соединительная линия 26"/>
        <o:r id="V:Rule93" type="connector" idref="#Прямая соединительная линия 159"/>
        <o:r id="V:Rule94" type="connector" idref="#Прямая соединительная линия 130"/>
        <o:r id="V:Rule95" type="connector" idref="#Прямая со стрелкой 5"/>
        <o:r id="V:Rule96" type="connector" idref="#Прямая со стрелкой 154"/>
        <o:r id="V:Rule97" type="connector" idref="#_x0000_s1513"/>
        <o:r id="V:Rule98" type="connector" idref="#Прямая соединительная линия 2"/>
        <o:r id="V:Rule99" type="connector" idref="#_x0000_s1200"/>
        <o:r id="V:Rule100" type="connector" idref="#_x0000_s1505"/>
        <o:r id="V:Rule101" type="connector" idref="#Прямая со стрелкой 3"/>
        <o:r id="V:Rule102" type="connector" idref="#_x0000_s1190"/>
        <o:r id="V:Rule103" type="connector" idref="#_x0000_s1515"/>
        <o:r id="V:Rule104" type="connector" idref="#_x0000_s151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59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27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836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9A2746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836E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7839B5"/>
    <w:pPr>
      <w:ind w:left="720"/>
      <w:contextualSpacing/>
    </w:pPr>
    <w:rPr>
      <w:rFonts w:eastAsia="Times New Roman"/>
      <w:lang w:eastAsia="ru-RU"/>
    </w:rPr>
  </w:style>
  <w:style w:type="paragraph" w:styleId="a4">
    <w:name w:val="Normal (Web)"/>
    <w:basedOn w:val="a"/>
    <w:rsid w:val="007839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qFormat/>
    <w:rsid w:val="007839B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6">
    <w:name w:val="Основной текст Знак"/>
    <w:link w:val="a7"/>
    <w:locked/>
    <w:rsid w:val="000D6694"/>
    <w:rPr>
      <w:rFonts w:cs="Mangal"/>
      <w:sz w:val="96"/>
      <w:szCs w:val="24"/>
      <w:lang w:bidi="hi-IN"/>
    </w:rPr>
  </w:style>
  <w:style w:type="paragraph" w:styleId="a7">
    <w:name w:val="Body Text"/>
    <w:basedOn w:val="a"/>
    <w:link w:val="a6"/>
    <w:rsid w:val="000D6694"/>
    <w:pPr>
      <w:spacing w:after="0" w:line="240" w:lineRule="auto"/>
    </w:pPr>
    <w:rPr>
      <w:rFonts w:asciiTheme="minorHAnsi" w:eastAsiaTheme="minorHAnsi" w:hAnsiTheme="minorHAnsi" w:cs="Mangal"/>
      <w:sz w:val="96"/>
      <w:szCs w:val="24"/>
      <w:lang w:bidi="hi-IN"/>
    </w:rPr>
  </w:style>
  <w:style w:type="character" w:customStyle="1" w:styleId="12">
    <w:name w:val="Основной текст Знак1"/>
    <w:basedOn w:val="a0"/>
    <w:uiPriority w:val="99"/>
    <w:semiHidden/>
    <w:rsid w:val="000D6694"/>
    <w:rPr>
      <w:rFonts w:ascii="Calibri" w:eastAsia="Calibri" w:hAnsi="Calibri" w:cs="Times New Roman"/>
    </w:rPr>
  </w:style>
  <w:style w:type="paragraph" w:customStyle="1" w:styleId="msolistparagraph0">
    <w:name w:val="msolistparagraph"/>
    <w:basedOn w:val="a"/>
    <w:rsid w:val="00F20BD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362A22"/>
    <w:pPr>
      <w:widowControl w:val="0"/>
      <w:autoSpaceDE w:val="0"/>
      <w:autoSpaceDN w:val="0"/>
      <w:adjustRightInd w:val="0"/>
      <w:spacing w:after="0" w:line="252" w:lineRule="exact"/>
      <w:ind w:firstLine="288"/>
      <w:jc w:val="both"/>
    </w:pPr>
    <w:rPr>
      <w:rFonts w:ascii="Century Schoolbook" w:eastAsiaTheme="minorEastAsia" w:hAnsi="Century Schoolbook" w:cstheme="minorBidi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rsid w:val="001949A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1949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rsid w:val="001265CB"/>
    <w:pPr>
      <w:spacing w:after="0" w:line="240" w:lineRule="auto"/>
    </w:pPr>
    <w:rPr>
      <w:rFonts w:ascii="Tahoma" w:eastAsia="Times New Roman" w:hAnsi="Tahoma" w:cs="Mangal"/>
      <w:sz w:val="16"/>
      <w:szCs w:val="14"/>
      <w:lang w:eastAsia="ja-JP" w:bidi="hi-IN"/>
    </w:rPr>
  </w:style>
  <w:style w:type="character" w:customStyle="1" w:styleId="a9">
    <w:name w:val="Текст выноски Знак"/>
    <w:basedOn w:val="a0"/>
    <w:link w:val="a8"/>
    <w:rsid w:val="001265CB"/>
    <w:rPr>
      <w:rFonts w:ascii="Tahoma" w:eastAsia="Times New Roman" w:hAnsi="Tahoma" w:cs="Mangal"/>
      <w:sz w:val="16"/>
      <w:szCs w:val="14"/>
      <w:lang w:eastAsia="ja-JP" w:bidi="hi-IN"/>
    </w:rPr>
  </w:style>
  <w:style w:type="paragraph" w:styleId="aa">
    <w:name w:val="header"/>
    <w:basedOn w:val="a"/>
    <w:link w:val="ab"/>
    <w:uiPriority w:val="99"/>
    <w:semiHidden/>
    <w:unhideWhenUsed/>
    <w:rsid w:val="000E7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E7B21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0E7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E7B2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9327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Title"/>
    <w:basedOn w:val="a"/>
    <w:link w:val="af"/>
    <w:qFormat/>
    <w:rsid w:val="00EB5DA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rsid w:val="00EB5D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8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0C9D9-0C1E-4B46-A49C-0374C2B1A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26</Pages>
  <Words>5845</Words>
  <Characters>33321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alez</dc:creator>
  <cp:lastModifiedBy>User</cp:lastModifiedBy>
  <cp:revision>14</cp:revision>
  <cp:lastPrinted>2015-11-14T07:23:00Z</cp:lastPrinted>
  <dcterms:created xsi:type="dcterms:W3CDTF">2015-11-10T14:05:00Z</dcterms:created>
  <dcterms:modified xsi:type="dcterms:W3CDTF">2015-11-20T13:00:00Z</dcterms:modified>
</cp:coreProperties>
</file>